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78" w:rsidRDefault="00C33778">
      <w:pPr>
        <w:spacing w:before="8" w:line="160" w:lineRule="exact"/>
        <w:rPr>
          <w:sz w:val="16"/>
          <w:szCs w:val="16"/>
        </w:rPr>
      </w:pPr>
    </w:p>
    <w:p w:rsidR="008376C9" w:rsidRDefault="00841C79" w:rsidP="00D946E6">
      <w:pPr>
        <w:spacing w:before="10"/>
        <w:ind w:left="2354"/>
        <w:rPr>
          <w:rFonts w:ascii="Candara" w:eastAsia="Candara" w:hAnsi="Candara" w:cs="Candara"/>
          <w:b/>
          <w:spacing w:val="-3"/>
          <w:sz w:val="22"/>
          <w:szCs w:val="22"/>
        </w:rPr>
      </w:pPr>
      <w:r w:rsidRPr="00841C7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3" type="#_x0000_t202" style="position:absolute;left:0;text-align:left;margin-left:399.45pt;margin-top:-3.7pt;width:31.25pt;height:26.3pt;z-index:-251677184;mso-position-horizontal-relative:page" filled="f" stroked="f">
            <v:textbox inset="0,0,0,0">
              <w:txbxContent>
                <w:p w:rsidR="00C33778" w:rsidRDefault="008376C9">
                  <w:pPr>
                    <w:spacing w:before="83"/>
                    <w:rPr>
                      <w:rFonts w:ascii="Candara" w:eastAsia="Candara" w:hAnsi="Candara" w:cs="Candara"/>
                      <w:sz w:val="22"/>
                      <w:szCs w:val="22"/>
                    </w:rPr>
                  </w:pPr>
                  <w:r>
                    <w:rPr>
                      <w:rFonts w:ascii="Candara" w:eastAsia="Candara" w:hAnsi="Candara" w:cs="Candara"/>
                      <w:b/>
                      <w:spacing w:val="-1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R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G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z w:val="22"/>
          <w:szCs w:val="22"/>
        </w:rPr>
        <w:t>A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z w:val="22"/>
          <w:szCs w:val="22"/>
        </w:rPr>
        <w:t>NT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z w:val="22"/>
          <w:szCs w:val="22"/>
        </w:rPr>
        <w:t>OC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 w:rsidR="00B6633B">
        <w:rPr>
          <w:rFonts w:ascii="Candara" w:eastAsia="Candara" w:hAnsi="Candara" w:cs="Candara"/>
          <w:b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R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B</w:t>
      </w:r>
      <w:r w:rsidR="00B6633B">
        <w:rPr>
          <w:rFonts w:ascii="Candara" w:eastAsia="Candara" w:hAnsi="Candara" w:cs="Candara"/>
          <w:b/>
          <w:sz w:val="22"/>
          <w:szCs w:val="22"/>
        </w:rPr>
        <w:t>ANISM</w:t>
      </w:r>
      <w:r w:rsidR="00B6633B"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–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 w:rsidR="00B6633B">
        <w:rPr>
          <w:rFonts w:ascii="Candara" w:eastAsia="Candara" w:hAnsi="Candara" w:cs="Candara"/>
          <w:b/>
          <w:sz w:val="22"/>
          <w:szCs w:val="22"/>
        </w:rPr>
        <w:t>R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13AE5">
        <w:rPr>
          <w:rFonts w:ascii="Candara" w:eastAsia="Candara" w:hAnsi="Candara" w:cs="Candara"/>
          <w:b/>
          <w:spacing w:val="-3"/>
          <w:sz w:val="22"/>
          <w:szCs w:val="22"/>
        </w:rPr>
        <w:t xml:space="preserve"> </w:t>
      </w:r>
      <w:r w:rsidR="008376C9">
        <w:rPr>
          <w:rFonts w:ascii="Candara" w:eastAsia="Candara" w:hAnsi="Candara" w:cs="Candara"/>
          <w:b/>
          <w:spacing w:val="-3"/>
          <w:sz w:val="22"/>
          <w:szCs w:val="22"/>
        </w:rPr>
        <w:t>V6</w:t>
      </w:r>
    </w:p>
    <w:p w:rsidR="008376C9" w:rsidRDefault="008376C9" w:rsidP="00D946E6">
      <w:pPr>
        <w:spacing w:before="10"/>
        <w:ind w:left="2354"/>
        <w:rPr>
          <w:rFonts w:ascii="Candara" w:eastAsia="Candara" w:hAnsi="Candara" w:cs="Candara"/>
          <w:b/>
          <w:spacing w:val="-3"/>
          <w:sz w:val="22"/>
          <w:szCs w:val="22"/>
        </w:rPr>
      </w:pPr>
    </w:p>
    <w:p w:rsidR="00D946E6" w:rsidRDefault="00841C79" w:rsidP="00D946E6">
      <w:pPr>
        <w:spacing w:before="10"/>
        <w:ind w:left="2354"/>
      </w:pPr>
      <w:r w:rsidRPr="00841C79">
        <w:pict>
          <v:group id="_x0000_s1142" style="position:absolute;left:0;text-align:left;margin-left:66.1pt;margin-top:102.35pt;width:456.45pt;height:24.9pt;z-index:-251675136;mso-position-horizontal-relative:page;mso-position-vertical-relative:page" coordorigin="1322,2047" coordsize="9129,330">
            <v:shape id="_x0000_s1145" style="position:absolute;left:10334;top:2057;width:108;height:310" coordorigin="10334,2057" coordsize="108,310" path="m10334,2367r108,l10442,2057r-108,l10334,2367xe" fillcolor="#b6e8d1" stroked="f">
              <v:path arrowok="t"/>
            </v:shape>
            <v:shape id="_x0000_s1144" style="position:absolute;left:1332;top:2057;width:108;height:310" coordorigin="1332,2057" coordsize="108,310" path="m1332,2367r108,l1440,2057r-108,l1332,2367xe" fillcolor="#b6e8d1" stroked="f">
              <v:path arrowok="t"/>
            </v:shape>
            <v:shape id="_x0000_s1143" style="position:absolute;left:1440;top:2057;width:8893;height:310" coordorigin="1440,2057" coordsize="8893,310" path="m10334,2057r-8894,l1440,2367r8894,l10334,2057xe" fillcolor="#b6e8d1" stroked="f">
              <v:path arrowok="t"/>
            </v:shape>
            <w10:wrap anchorx="page" anchory="page"/>
          </v:group>
        </w:pict>
      </w:r>
    </w:p>
    <w:p w:rsidR="00C33778" w:rsidRDefault="00B6633B">
      <w:pPr>
        <w:ind w:left="10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 xml:space="preserve">T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47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- P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P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G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</w:t>
      </w:r>
    </w:p>
    <w:p w:rsidR="00C33778" w:rsidRDefault="00C33778">
      <w:pPr>
        <w:spacing w:before="10" w:line="140" w:lineRule="exact"/>
        <w:rPr>
          <w:sz w:val="14"/>
          <w:szCs w:val="14"/>
        </w:rPr>
      </w:pPr>
    </w:p>
    <w:p w:rsidR="00823612" w:rsidRDefault="00823612">
      <w:pPr>
        <w:spacing w:line="200" w:lineRule="exact"/>
      </w:pPr>
    </w:p>
    <w:p w:rsidR="00823612" w:rsidRDefault="00823612">
      <w:pPr>
        <w:spacing w:line="200" w:lineRule="exact"/>
        <w:sectPr w:rsidR="00823612">
          <w:footerReference w:type="default" r:id="rId8"/>
          <w:pgSz w:w="11920" w:h="16840"/>
          <w:pgMar w:top="1240" w:right="1100" w:bottom="280" w:left="1340" w:header="0" w:footer="547" w:gutter="0"/>
          <w:pgNumType w:start="1"/>
          <w:cols w:space="708"/>
        </w:sectPr>
      </w:pPr>
    </w:p>
    <w:p w:rsidR="00C33778" w:rsidRDefault="00841C79">
      <w:pPr>
        <w:spacing w:before="10"/>
        <w:ind w:left="10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146" style="position:absolute;left:0;text-align:left;margin-left:66.35pt;margin-top:133.75pt;width:473.8pt;height:.6pt;z-index:-251674112;mso-position-horizontal-relative:page;mso-position-vertical-relative:page" coordorigin="1327,2675" coordsize="9476,12">
            <v:shape id="_x0000_s1149" style="position:absolute;left:1332;top:2681;width:2660;height:0" coordorigin="1332,2681" coordsize="2660,0" path="m1332,2681r2660,e" filled="f" strokeweight=".58pt">
              <v:path arrowok="t"/>
            </v:shape>
            <v:shape id="_x0000_s1148" style="position:absolute;left:3992;top:2681;width:10;height:0" coordorigin="3992,2681" coordsize="10,0" path="m3992,2681r10,e" filled="f" strokeweight=".58pt">
              <v:path arrowok="t"/>
            </v:shape>
            <v:shape id="_x0000_s1147" style="position:absolute;left:4002;top:2681;width:6795;height:0" coordorigin="4002,2681" coordsize="6795,0" path="m4002,2681r6795,e" filled="f" strokeweight=".58pt">
              <v:path arrowok="t"/>
            </v:shape>
            <w10:wrap anchorx="page" anchory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1</w:t>
      </w:r>
    </w:p>
    <w:p w:rsidR="00C33778" w:rsidRDefault="00B6633B">
      <w:pPr>
        <w:spacing w:before="41"/>
        <w:ind w:left="100" w:right="-53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CA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</w:t>
      </w: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before="4" w:line="100" w:lineRule="exact"/>
        <w:rPr>
          <w:sz w:val="11"/>
          <w:szCs w:val="11"/>
        </w:rPr>
      </w:pPr>
    </w:p>
    <w:p w:rsidR="008376C9" w:rsidRDefault="008376C9">
      <w:pPr>
        <w:spacing w:before="4" w:line="100" w:lineRule="exact"/>
        <w:rPr>
          <w:sz w:val="11"/>
          <w:szCs w:val="11"/>
        </w:rPr>
      </w:pPr>
    </w:p>
    <w:p w:rsidR="008376C9" w:rsidRDefault="008376C9">
      <w:pPr>
        <w:spacing w:before="4" w:line="100" w:lineRule="exact"/>
        <w:rPr>
          <w:sz w:val="11"/>
          <w:szCs w:val="11"/>
        </w:rPr>
      </w:pPr>
    </w:p>
    <w:p w:rsidR="008376C9" w:rsidRDefault="008376C9">
      <w:pPr>
        <w:spacing w:before="4" w:line="100" w:lineRule="exact"/>
        <w:rPr>
          <w:sz w:val="11"/>
          <w:szCs w:val="11"/>
        </w:rPr>
      </w:pPr>
    </w:p>
    <w:p w:rsidR="008376C9" w:rsidRDefault="008376C9">
      <w:pPr>
        <w:spacing w:before="4" w:line="100" w:lineRule="exact"/>
        <w:rPr>
          <w:sz w:val="11"/>
          <w:szCs w:val="11"/>
        </w:rPr>
      </w:pPr>
    </w:p>
    <w:p w:rsidR="00CF2B93" w:rsidRDefault="00CF2B93">
      <w:pPr>
        <w:spacing w:line="200" w:lineRule="exact"/>
      </w:pPr>
    </w:p>
    <w:p w:rsidR="00C33778" w:rsidRDefault="00841C79">
      <w:pPr>
        <w:spacing w:line="200" w:lineRule="exact"/>
      </w:pPr>
      <w:r w:rsidRPr="00841C79">
        <w:pict>
          <v:group id="_x0000_s1165" style="position:absolute;margin-left:89.85pt;margin-top:385.5pt;width:473.8pt;height:.6pt;z-index:-251638272;mso-position-horizontal-relative:page;mso-position-vertical-relative:page" coordorigin="1327,8909" coordsize="9476,12">
            <v:shape id="_x0000_s1166" style="position:absolute;left:1332;top:8915;width:2660;height:0" coordorigin="1332,8915" coordsize="2660,0" path="m1332,8915r2660,e" filled="f" strokeweight=".58pt">
              <v:path arrowok="t"/>
            </v:shape>
            <v:shape id="_x0000_s1167" style="position:absolute;left:3992;top:8915;width:10;height:0" coordorigin="3992,8915" coordsize="10,0" path="m3992,8915r10,e" filled="f" strokeweight=".58pt">
              <v:path arrowok="t"/>
            </v:shape>
            <v:shape id="_x0000_s1168" style="position:absolute;left:4002;top:8915;width:6795;height:0" coordorigin="4002,8915" coordsize="6795,0" path="m4002,8915r6795,e" filled="f" strokeweight=".58pt">
              <v:path arrowok="t"/>
            </v:shape>
            <w10:wrap anchorx="page" anchory="page"/>
          </v:group>
        </w:pict>
      </w:r>
    </w:p>
    <w:p w:rsidR="008376C9" w:rsidRDefault="008376C9" w:rsidP="008376C9">
      <w:pPr>
        <w:ind w:left="10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ARTI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 xml:space="preserve">L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2</w:t>
      </w:r>
    </w:p>
    <w:p w:rsidR="008376C9" w:rsidRDefault="008376C9" w:rsidP="008376C9">
      <w:pPr>
        <w:spacing w:before="41"/>
        <w:ind w:left="10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CON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AP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RE</w:t>
      </w: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9B0E13" w:rsidRDefault="009B0E13">
      <w:pPr>
        <w:spacing w:line="200" w:lineRule="exact"/>
      </w:pPr>
    </w:p>
    <w:p w:rsidR="008376C9" w:rsidRDefault="00841C79">
      <w:pPr>
        <w:spacing w:line="200" w:lineRule="exact"/>
      </w:pPr>
      <w:r w:rsidRPr="00841C79">
        <w:pict>
          <v:group id="_x0000_s1154" style="position:absolute;margin-left:66.6pt;margin-top:493.05pt;width:473.8pt;height:46.2pt;flip:y;z-index:-251672064;mso-position-horizontal-relative:page;mso-position-vertical-relative:page" coordorigin="1327,11201" coordsize="9476,12">
            <v:shape id="_x0000_s1157" style="position:absolute;left:1332;top:11207;width:2660;height:0" coordorigin="1332,11207" coordsize="2660,0" path="m1332,11207r2660,e" filled="f" strokeweight=".58pt">
              <v:path arrowok="t"/>
            </v:shape>
            <v:shape id="_x0000_s1156" style="position:absolute;left:3992;top:11207;width:10;height:0" coordorigin="3992,11207" coordsize="10,0" path="m3992,11207r10,e" filled="f" strokeweight=".58pt">
              <v:path arrowok="t"/>
            </v:shape>
            <v:shape id="_x0000_s1155" style="position:absolute;left:4002;top:11207;width:6795;height:0" coordorigin="4002,11207" coordsize="6795,0" path="m4002,11207r6795,e" filled="f" strokeweight=".58pt">
              <v:path arrowok="t"/>
            </v:shape>
            <w10:wrap anchorx="page" anchory="page"/>
          </v:group>
        </w:pict>
      </w:r>
    </w:p>
    <w:p w:rsidR="008376C9" w:rsidRDefault="008376C9">
      <w:pPr>
        <w:spacing w:line="200" w:lineRule="exact"/>
      </w:pPr>
    </w:p>
    <w:p w:rsidR="009B0E13" w:rsidRDefault="009B0E13">
      <w:pPr>
        <w:spacing w:line="200" w:lineRule="exact"/>
      </w:pPr>
    </w:p>
    <w:p w:rsidR="00CF2B93" w:rsidRDefault="00CF2B93">
      <w:pPr>
        <w:spacing w:line="200" w:lineRule="exact"/>
      </w:pPr>
    </w:p>
    <w:p w:rsidR="00C33778" w:rsidRDefault="00B6633B">
      <w:pPr>
        <w:ind w:left="10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ARTI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 xml:space="preserve">L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3</w:t>
      </w:r>
    </w:p>
    <w:p w:rsidR="00C33778" w:rsidRDefault="00B6633B">
      <w:pPr>
        <w:spacing w:before="41" w:line="275" w:lineRule="auto"/>
        <w:ind w:left="100" w:right="509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ROG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RI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A PR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V</w:t>
      </w:r>
      <w:r>
        <w:rPr>
          <w:rFonts w:ascii="Candara" w:eastAsia="Candara" w:hAnsi="Candara" w:cs="Candara"/>
          <w:b/>
          <w:spacing w:val="2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 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G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4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I</w:t>
      </w:r>
    </w:p>
    <w:p w:rsidR="00C33778" w:rsidRDefault="00841C79">
      <w:pPr>
        <w:spacing w:before="10" w:line="276" w:lineRule="auto"/>
        <w:ind w:left="34" w:right="75"/>
        <w:jc w:val="both"/>
        <w:rPr>
          <w:rFonts w:ascii="Candara" w:eastAsia="Candara" w:hAnsi="Candara" w:cs="Candara"/>
          <w:sz w:val="22"/>
          <w:szCs w:val="22"/>
        </w:rPr>
      </w:pPr>
      <w:r w:rsidRPr="00841C79">
        <w:pict>
          <v:group id="_x0000_s1158" style="position:absolute;left:0;text-align:left;margin-left:65.6pt;margin-top:708.75pt;width:474.55pt;height:58.6pt;flip:y;z-index:-251671040;mso-position-horizontal-relative:page;mso-position-vertical-relative:page" coordorigin="1312,15347" coordsize="9491,12">
            <v:shape id="_x0000_s1161" style="position:absolute;left:1318;top:15353;width:2674;height:0" coordorigin="1318,15353" coordsize="2674,0" path="m1318,15353r2674,e" filled="f" strokeweight=".58pt">
              <v:path arrowok="t"/>
            </v:shape>
            <v:shape id="_x0000_s1160" style="position:absolute;left:3978;top:15353;width:10;height:0" coordorigin="3978,15353" coordsize="10,0" path="m3978,15353r9,e" filled="f" strokeweight=".58pt">
              <v:path arrowok="t"/>
            </v:shape>
            <v:shape id="_x0000_s1159" style="position:absolute;left:3987;top:15353;width:6810;height:0" coordorigin="3987,15353" coordsize="6810,0" path="m3987,15353r6810,e" filled="f" strokeweight=".58pt">
              <v:path arrowok="t"/>
            </v:shape>
            <w10:wrap anchorx="page" anchory="page"/>
          </v:group>
        </w:pict>
      </w:r>
      <w:r w:rsidR="00B6633B">
        <w:br w:type="column"/>
      </w:r>
      <w:r w:rsidR="00B6633B">
        <w:rPr>
          <w:rFonts w:ascii="Candara" w:eastAsia="Candara" w:hAnsi="Candara" w:cs="Candara"/>
          <w:spacing w:val="1"/>
          <w:sz w:val="22"/>
          <w:szCs w:val="22"/>
        </w:rPr>
        <w:lastRenderedPageBreak/>
        <w:t>R</w:t>
      </w:r>
      <w:r w:rsidR="00B6633B">
        <w:rPr>
          <w:rFonts w:ascii="Candara" w:eastAsia="Candara" w:hAnsi="Candara" w:cs="Candara"/>
          <w:sz w:val="22"/>
          <w:szCs w:val="22"/>
        </w:rPr>
        <w:t>egul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am</w:t>
      </w:r>
      <w:r w:rsidR="00B6633B">
        <w:rPr>
          <w:rFonts w:ascii="Candara" w:eastAsia="Candara" w:hAnsi="Candara" w:cs="Candara"/>
          <w:sz w:val="22"/>
          <w:szCs w:val="22"/>
        </w:rPr>
        <w:t>ent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 xml:space="preserve">l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>e U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b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>ni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m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f</w:t>
      </w:r>
      <w:r w:rsidR="00B6633B">
        <w:rPr>
          <w:rFonts w:ascii="Candara" w:eastAsia="Candara" w:hAnsi="Candara" w:cs="Candara"/>
          <w:sz w:val="22"/>
          <w:szCs w:val="22"/>
        </w:rPr>
        <w:t>erent Planul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b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n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tic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Zonal p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nt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u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“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e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tr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tie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 xml:space="preserve">e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4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n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ire</w:t>
      </w:r>
      <w:r w:rsidR="00B6633B"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 w:rsidR="00A42B6F">
        <w:rPr>
          <w:rFonts w:ascii="Candara" w:eastAsia="Candara" w:hAnsi="Candara" w:cs="Candara"/>
          <w:spacing w:val="1"/>
          <w:sz w:val="22"/>
          <w:szCs w:val="22"/>
        </w:rPr>
        <w:t>fara</w:t>
      </w:r>
      <w:r w:rsidR="00B6633B">
        <w:rPr>
          <w:rFonts w:ascii="Candara" w:eastAsia="Candara" w:hAnsi="Candara" w:cs="Candara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mo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>if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e </w:t>
      </w:r>
      <w:r w:rsidR="00D946E6">
        <w:rPr>
          <w:rFonts w:ascii="Candara" w:eastAsia="Candara" w:hAnsi="Candara" w:cs="Candara"/>
          <w:sz w:val="22"/>
          <w:szCs w:val="22"/>
        </w:rPr>
        <w:t>regim aliniere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–</w:t>
      </w:r>
      <w:r w:rsidR="00B6633B"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.</w:t>
      </w:r>
      <w:r w:rsidR="00B6633B"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 w:rsidR="003D38D9">
        <w:rPr>
          <w:rFonts w:ascii="Candara" w:eastAsia="Candara" w:hAnsi="Candara" w:cs="Candara"/>
          <w:spacing w:val="4"/>
          <w:sz w:val="22"/>
          <w:szCs w:val="22"/>
        </w:rPr>
        <w:t>Torcatori Nr15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it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at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z w:val="22"/>
          <w:szCs w:val="22"/>
        </w:rPr>
        <w:t>n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M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n.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3D38D9">
        <w:rPr>
          <w:rFonts w:ascii="Candara" w:eastAsia="Candara" w:hAnsi="Candara" w:cs="Candara"/>
          <w:sz w:val="22"/>
          <w:szCs w:val="22"/>
        </w:rPr>
        <w:t>Ploiesti,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p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a terit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>el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im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z w:val="22"/>
          <w:szCs w:val="22"/>
        </w:rPr>
        <w:t>tat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u linie</w:t>
      </w:r>
      <w:r w:rsidR="00B6633B"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b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in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eru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p</w:t>
      </w:r>
      <w:r w:rsidR="00B6633B">
        <w:rPr>
          <w:rFonts w:ascii="Candara" w:eastAsia="Candara" w:hAnsi="Candara" w:cs="Candara"/>
          <w:sz w:val="22"/>
          <w:szCs w:val="22"/>
        </w:rPr>
        <w:t>ta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in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pl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>n</w:t>
      </w:r>
      <w:r w:rsidR="00D946E6" w:rsidRPr="00057B8B">
        <w:rPr>
          <w:rFonts w:ascii="Candara" w:eastAsia="Candara" w:hAnsi="Candara" w:cs="Candara"/>
          <w:b/>
          <w:color w:val="FF0000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Re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g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m</w:t>
      </w:r>
      <w:r w:rsidR="00B6633B">
        <w:rPr>
          <w:rFonts w:ascii="Candara" w:eastAsia="Candara" w:hAnsi="Candara" w:cs="Candara"/>
          <w:b/>
          <w:sz w:val="22"/>
          <w:szCs w:val="22"/>
        </w:rPr>
        <w:t>en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 w:rsidR="00B6633B">
        <w:rPr>
          <w:rFonts w:ascii="Candara" w:eastAsia="Candara" w:hAnsi="Candara" w:cs="Candara"/>
          <w:b/>
          <w:sz w:val="22"/>
          <w:szCs w:val="22"/>
        </w:rPr>
        <w:t>a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 w:rsidR="00B6633B">
        <w:rPr>
          <w:rFonts w:ascii="Candara" w:eastAsia="Candara" w:hAnsi="Candara" w:cs="Candara"/>
          <w:b/>
          <w:sz w:val="22"/>
          <w:szCs w:val="22"/>
        </w:rPr>
        <w:t xml:space="preserve">i </w:t>
      </w:r>
      <w:r w:rsidR="00B6633B">
        <w:rPr>
          <w:rFonts w:ascii="Candara" w:eastAsia="Candara" w:hAnsi="Candara" w:cs="Candara"/>
          <w:b/>
          <w:spacing w:val="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prop</w:t>
      </w:r>
      <w:r w:rsidR="00B6633B">
        <w:rPr>
          <w:rFonts w:ascii="Candara" w:eastAsia="Candara" w:hAnsi="Candara" w:cs="Candara"/>
          <w:b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b/>
          <w:sz w:val="22"/>
          <w:szCs w:val="22"/>
        </w:rPr>
        <w:t xml:space="preserve">e </w:t>
      </w:r>
      <w:r w:rsidR="00B6633B">
        <w:rPr>
          <w:rFonts w:ascii="Candara" w:eastAsia="Candara" w:hAnsi="Candara" w:cs="Candara"/>
          <w:b/>
          <w:spacing w:val="5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are </w:t>
      </w:r>
      <w:r w:rsidR="00B6633B"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f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e 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te</w:t>
      </w:r>
      <w:r w:rsidR="00B6633B">
        <w:rPr>
          <w:rFonts w:ascii="Candara" w:eastAsia="Candara" w:hAnsi="Candara" w:cs="Candara"/>
          <w:spacing w:val="4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integ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 xml:space="preserve">nta </w:t>
      </w:r>
      <w:r w:rsidR="00B6633B"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z w:val="22"/>
          <w:szCs w:val="22"/>
        </w:rPr>
        <w:t xml:space="preserve">n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um</w:t>
      </w:r>
      <w:r w:rsidR="00B6633B">
        <w:rPr>
          <w:rFonts w:ascii="Candara" w:eastAsia="Candara" w:hAnsi="Candara" w:cs="Candara"/>
          <w:sz w:val="22"/>
          <w:szCs w:val="22"/>
        </w:rPr>
        <w:t xml:space="preserve">entatia  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 xml:space="preserve">e  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b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ni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 xml:space="preserve">m  </w:t>
      </w:r>
      <w:r w:rsidR="00B6633B"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enti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nata  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 xml:space="preserve">ai  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 xml:space="preserve">s  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nt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u  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mo</w:t>
      </w:r>
      <w:r w:rsidR="00B6633B">
        <w:rPr>
          <w:rFonts w:ascii="Candara" w:eastAsia="Candara" w:hAnsi="Candara" w:cs="Candara"/>
          <w:sz w:val="22"/>
          <w:szCs w:val="22"/>
        </w:rPr>
        <w:t>bi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lu</w:t>
      </w:r>
      <w:r w:rsidR="00B6633B">
        <w:rPr>
          <w:rFonts w:ascii="Candara" w:eastAsia="Candara" w:hAnsi="Candara" w:cs="Candara"/>
          <w:sz w:val="22"/>
          <w:szCs w:val="22"/>
        </w:rPr>
        <w:t xml:space="preserve">l </w:t>
      </w:r>
      <w:r w:rsidR="008376C9">
        <w:rPr>
          <w:rFonts w:ascii="Candara" w:eastAsia="Candara" w:hAnsi="Candara" w:cs="Candara"/>
          <w:sz w:val="22"/>
          <w:szCs w:val="22"/>
        </w:rPr>
        <w:t>Torcatori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n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. </w:t>
      </w:r>
      <w:r w:rsidR="008376C9">
        <w:rPr>
          <w:rFonts w:ascii="Candara" w:eastAsia="Candara" w:hAnsi="Candara" w:cs="Candara"/>
          <w:sz w:val="22"/>
          <w:szCs w:val="22"/>
        </w:rPr>
        <w:t>15</w:t>
      </w:r>
    </w:p>
    <w:p w:rsidR="00C33778" w:rsidRDefault="00B6633B">
      <w:pPr>
        <w:spacing w:before="1" w:line="274" w:lineRule="auto"/>
        <w:ind w:left="34" w:right="79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Pa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 xml:space="preserve">ela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ener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enti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ata prin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 v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inatati:</w:t>
      </w:r>
    </w:p>
    <w:p w:rsidR="008376C9" w:rsidRDefault="008376C9" w:rsidP="008376C9">
      <w:pPr>
        <w:spacing w:before="42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Pr="00524AFA">
        <w:rPr>
          <w:rFonts w:ascii="Candara" w:eastAsia="Candara" w:hAnsi="Candara" w:cs="Candara"/>
          <w:b/>
          <w:sz w:val="24"/>
          <w:szCs w:val="24"/>
        </w:rPr>
        <w:t>La No</w:t>
      </w:r>
      <w:r w:rsidRPr="00524AFA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Pr="00524AFA">
        <w:rPr>
          <w:rFonts w:ascii="Candara" w:eastAsia="Candara" w:hAnsi="Candara" w:cs="Candara"/>
          <w:b/>
          <w:sz w:val="24"/>
          <w:szCs w:val="24"/>
        </w:rPr>
        <w:t>d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ietat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a CocosRamona Msi Alin M,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 Bohiltea Elisabeta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. Torcatorin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pacing w:val="1"/>
          <w:sz w:val="24"/>
          <w:szCs w:val="24"/>
        </w:rPr>
        <w:t>1</w:t>
      </w:r>
      <w:r>
        <w:rPr>
          <w:rFonts w:ascii="Candara" w:eastAsia="Candara" w:hAnsi="Candara" w:cs="Candara"/>
          <w:sz w:val="24"/>
          <w:szCs w:val="24"/>
        </w:rPr>
        <w:t>3 ;</w:t>
      </w:r>
    </w:p>
    <w:p w:rsidR="008376C9" w:rsidRDefault="008376C9" w:rsidP="008376C9">
      <w:pPr>
        <w:spacing w:before="42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 xml:space="preserve">                                        </w:t>
      </w:r>
      <w:r w:rsidRPr="00524AFA">
        <w:rPr>
          <w:rFonts w:ascii="Candara" w:eastAsia="Candara" w:hAnsi="Candara" w:cs="Candara"/>
          <w:b/>
          <w:sz w:val="24"/>
          <w:szCs w:val="24"/>
        </w:rPr>
        <w:t>La V</w:t>
      </w:r>
      <w:r w:rsidRPr="00524AFA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524AFA">
        <w:rPr>
          <w:rFonts w:ascii="Candara" w:eastAsia="Candara" w:hAnsi="Candara" w:cs="Candara"/>
          <w:b/>
          <w:sz w:val="24"/>
          <w:szCs w:val="24"/>
        </w:rPr>
        <w:t>st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strada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>
        <w:rPr>
          <w:rFonts w:ascii="Candara" w:eastAsia="Candara" w:hAnsi="Candara" w:cs="Candara"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sz w:val="24"/>
          <w:szCs w:val="24"/>
        </w:rPr>
        <w:t>;</w:t>
      </w:r>
    </w:p>
    <w:p w:rsidR="008376C9" w:rsidRDefault="008376C9" w:rsidP="008376C9">
      <w:pPr>
        <w:spacing w:before="44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 xml:space="preserve">                                        </w:t>
      </w:r>
      <w:r w:rsidRPr="00524AFA">
        <w:rPr>
          <w:rFonts w:ascii="Candara" w:eastAsia="Candara" w:hAnsi="Candara" w:cs="Candara"/>
          <w:b/>
          <w:sz w:val="24"/>
          <w:szCs w:val="24"/>
        </w:rPr>
        <w:t>La S</w:t>
      </w:r>
      <w:r w:rsidRPr="00524AFA">
        <w:rPr>
          <w:rFonts w:ascii="Candara" w:eastAsia="Candara" w:hAnsi="Candara" w:cs="Candara"/>
          <w:b/>
          <w:spacing w:val="1"/>
          <w:sz w:val="24"/>
          <w:szCs w:val="24"/>
        </w:rPr>
        <w:t>u</w:t>
      </w:r>
      <w:r w:rsidRPr="00524AFA">
        <w:rPr>
          <w:rFonts w:ascii="Candara" w:eastAsia="Candara" w:hAnsi="Candara" w:cs="Candara"/>
          <w:b/>
          <w:sz w:val="24"/>
          <w:szCs w:val="24"/>
        </w:rPr>
        <w:t>d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ietat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a m.d.Ciobanu Isabelle Gabriela;</w:t>
      </w:r>
    </w:p>
    <w:p w:rsidR="008376C9" w:rsidRDefault="008376C9" w:rsidP="008376C9">
      <w:pPr>
        <w:tabs>
          <w:tab w:val="left" w:pos="2560"/>
        </w:tabs>
        <w:spacing w:before="44" w:line="275" w:lineRule="auto"/>
        <w:ind w:right="28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 xml:space="preserve">                                        </w:t>
      </w:r>
      <w:r w:rsidRPr="00524AFA">
        <w:rPr>
          <w:rFonts w:ascii="Candara" w:eastAsia="Candara" w:hAnsi="Candara" w:cs="Candara"/>
          <w:b/>
          <w:sz w:val="24"/>
          <w:szCs w:val="24"/>
        </w:rPr>
        <w:t>La Est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ietat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Domnica Luminita</w:t>
      </w:r>
      <w:r>
        <w:rPr>
          <w:rFonts w:ascii="Candara" w:eastAsia="Candara" w:hAnsi="Candara" w:cs="Candara"/>
          <w:sz w:val="24"/>
          <w:szCs w:val="24"/>
        </w:rPr>
        <w:t>,Buriana Vasile si  Gemila,din   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pacing w:val="1"/>
          <w:sz w:val="24"/>
          <w:szCs w:val="24"/>
        </w:rPr>
        <w:t>Vasilew Goldis</w:t>
      </w:r>
      <w:r>
        <w:rPr>
          <w:rFonts w:ascii="Candara" w:eastAsia="Candara" w:hAnsi="Candara" w:cs="Candara"/>
          <w:sz w:val="24"/>
          <w:szCs w:val="24"/>
        </w:rPr>
        <w:t xml:space="preserve"> .</w:t>
      </w:r>
    </w:p>
    <w:p w:rsidR="00CF2B93" w:rsidRDefault="00CF2B93" w:rsidP="008376C9">
      <w:pPr>
        <w:tabs>
          <w:tab w:val="left" w:pos="2560"/>
        </w:tabs>
        <w:spacing w:before="44" w:line="275" w:lineRule="auto"/>
        <w:ind w:right="283"/>
        <w:rPr>
          <w:rFonts w:ascii="Candara" w:eastAsia="Candara" w:hAnsi="Candara" w:cs="Candara"/>
          <w:sz w:val="24"/>
          <w:szCs w:val="24"/>
        </w:rPr>
      </w:pPr>
    </w:p>
    <w:p w:rsidR="00C33778" w:rsidRDefault="00B6633B" w:rsidP="009B0E13">
      <w:pPr>
        <w:spacing w:before="50"/>
        <w:ind w:right="75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2</w:t>
      </w:r>
      <w:r>
        <w:rPr>
          <w:rFonts w:ascii="Candara" w:eastAsia="Candara" w:hAnsi="Candara" w:cs="Candara"/>
          <w:sz w:val="22"/>
          <w:szCs w:val="22"/>
        </w:rPr>
        <w:t>.</w:t>
      </w:r>
      <w:r>
        <w:rPr>
          <w:rFonts w:ascii="Candara" w:eastAsia="Candara" w:hAnsi="Candara" w:cs="Candara"/>
          <w:spacing w:val="-1"/>
          <w:sz w:val="22"/>
          <w:szCs w:val="22"/>
        </w:rPr>
        <w:t>1</w:t>
      </w:r>
      <w:r>
        <w:rPr>
          <w:rFonts w:ascii="Candara" w:eastAsia="Candara" w:hAnsi="Candara" w:cs="Candara"/>
          <w:sz w:val="22"/>
          <w:szCs w:val="22"/>
        </w:rPr>
        <w:t>.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egul</w:t>
      </w:r>
      <w:r>
        <w:rPr>
          <w:rFonts w:ascii="Candara" w:eastAsia="Candara" w:hAnsi="Candara" w:cs="Candara"/>
          <w:spacing w:val="-1"/>
          <w:sz w:val="22"/>
          <w:szCs w:val="22"/>
        </w:rPr>
        <w:t>am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3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al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m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>erent</w:t>
      </w:r>
      <w:r>
        <w:rPr>
          <w:rFonts w:ascii="Candara" w:eastAsia="Candara" w:hAnsi="Candara" w:cs="Candara"/>
          <w:spacing w:val="3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nei</w:t>
      </w:r>
      <w:r>
        <w:rPr>
          <w:rFonts w:ascii="Candara" w:eastAsia="Candara" w:hAnsi="Candara" w:cs="Candara"/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es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art.</w:t>
      </w:r>
      <w:r>
        <w:rPr>
          <w:rFonts w:ascii="Candara" w:eastAsia="Candara" w:hAnsi="Candara" w:cs="Candara"/>
          <w:spacing w:val="3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1</w:t>
      </w:r>
    </w:p>
    <w:p w:rsidR="00C33778" w:rsidRDefault="00B6633B">
      <w:pPr>
        <w:spacing w:before="41"/>
        <w:ind w:left="34" w:right="221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 xml:space="preserve">preia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erile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egul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3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 G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neral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2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m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 le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et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li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ză.</w:t>
      </w:r>
    </w:p>
    <w:p w:rsidR="00C33778" w:rsidRDefault="00C33778">
      <w:pPr>
        <w:spacing w:before="1" w:line="160" w:lineRule="exact"/>
        <w:rPr>
          <w:sz w:val="16"/>
          <w:szCs w:val="16"/>
        </w:rPr>
      </w:pPr>
    </w:p>
    <w:p w:rsidR="008376C9" w:rsidRDefault="00B6633B" w:rsidP="008376C9">
      <w:pPr>
        <w:spacing w:line="275" w:lineRule="auto"/>
        <w:ind w:left="34" w:right="75" w:firstLine="48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2</w:t>
      </w:r>
      <w:r>
        <w:rPr>
          <w:rFonts w:ascii="Candara" w:eastAsia="Candara" w:hAnsi="Candara" w:cs="Candara"/>
          <w:sz w:val="22"/>
          <w:szCs w:val="22"/>
        </w:rPr>
        <w:t>.2.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ez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ntul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8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ca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ac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 xml:space="preserve">er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ec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to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.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ed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z w:val="22"/>
          <w:szCs w:val="22"/>
        </w:rPr>
        <w:t>ale 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iz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ectă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ţia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ăril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aţi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ia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 în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ne el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area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Plan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 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tal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 Plan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 Z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nal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,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zuri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if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în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nţ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nut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l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egul</w:t>
      </w:r>
      <w:r>
        <w:rPr>
          <w:rFonts w:ascii="Candara" w:eastAsia="Candara" w:hAnsi="Candara" w:cs="Candara"/>
          <w:spacing w:val="-1"/>
          <w:sz w:val="22"/>
          <w:szCs w:val="22"/>
        </w:rPr>
        <w:t>am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prev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z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te </w:t>
      </w:r>
      <w:r>
        <w:rPr>
          <w:rFonts w:ascii="Candara" w:eastAsia="Candara" w:hAnsi="Candara" w:cs="Candara"/>
          <w:spacing w:val="-1"/>
          <w:sz w:val="22"/>
          <w:szCs w:val="22"/>
        </w:rPr>
        <w:t>ex</w:t>
      </w:r>
      <w:r>
        <w:rPr>
          <w:rFonts w:ascii="Candara" w:eastAsia="Candara" w:hAnsi="Candara" w:cs="Candara"/>
          <w:sz w:val="22"/>
          <w:szCs w:val="22"/>
        </w:rPr>
        <w:t>pres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e.</w:t>
      </w:r>
    </w:p>
    <w:p w:rsidR="00CF2B93" w:rsidRDefault="00CF2B93" w:rsidP="008376C9">
      <w:pPr>
        <w:spacing w:line="275" w:lineRule="auto"/>
        <w:ind w:left="34" w:right="75" w:firstLine="48"/>
        <w:jc w:val="both"/>
        <w:rPr>
          <w:rFonts w:ascii="Candara" w:eastAsia="Candara" w:hAnsi="Candara" w:cs="Candara"/>
          <w:sz w:val="22"/>
          <w:szCs w:val="22"/>
        </w:rPr>
      </w:pPr>
    </w:p>
    <w:p w:rsidR="00C33778" w:rsidRDefault="00B6633B">
      <w:pPr>
        <w:spacing w:before="11" w:line="276" w:lineRule="auto"/>
        <w:ind w:left="34" w:right="80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3.</w:t>
      </w:r>
      <w:r>
        <w:rPr>
          <w:rFonts w:ascii="Candara" w:eastAsia="Candara" w:hAnsi="Candara" w:cs="Candara"/>
          <w:spacing w:val="-1"/>
          <w:sz w:val="22"/>
          <w:szCs w:val="22"/>
        </w:rPr>
        <w:t>1</w:t>
      </w:r>
      <w:r>
        <w:rPr>
          <w:rFonts w:ascii="Candara" w:eastAsia="Candara" w:hAnsi="Candara" w:cs="Candara"/>
          <w:sz w:val="22"/>
          <w:szCs w:val="22"/>
        </w:rPr>
        <w:t>.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P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in</w:t>
      </w:r>
      <w:r>
        <w:rPr>
          <w:rFonts w:ascii="Candara" w:eastAsia="Candara" w:hAnsi="Candara" w:cs="Candara"/>
          <w:b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b/>
          <w:sz w:val="22"/>
          <w:szCs w:val="22"/>
        </w:rPr>
        <w:t>e î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le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b/>
          <w:sz w:val="22"/>
          <w:szCs w:val="22"/>
        </w:rPr>
        <w:t xml:space="preserve">e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ifica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ea</w:t>
      </w:r>
      <w:r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nd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ii</w:t>
      </w:r>
      <w:r>
        <w:rPr>
          <w:rFonts w:ascii="Candara" w:eastAsia="Candara" w:hAnsi="Candara" w:cs="Candara"/>
          <w:b/>
          <w:sz w:val="22"/>
          <w:szCs w:val="22"/>
        </w:rPr>
        <w:t>lor</w:t>
      </w:r>
      <w:r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tr</w:t>
      </w:r>
      <w:r>
        <w:rPr>
          <w:rFonts w:ascii="Candara" w:eastAsia="Candara" w:hAnsi="Candara" w:cs="Candara"/>
          <w:b/>
          <w:sz w:val="22"/>
          <w:szCs w:val="22"/>
        </w:rPr>
        <w:t>ui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 xml:space="preserve">e: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ţi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ni 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adm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e,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gim  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ire,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înălţi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e  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ă 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admisă,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nţe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ini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>aţă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l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le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i,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POT,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T.</w:t>
      </w:r>
    </w:p>
    <w:p w:rsidR="00C33778" w:rsidRDefault="00B6633B">
      <w:pPr>
        <w:spacing w:line="260" w:lineRule="exact"/>
        <w:ind w:left="34" w:right="82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position w:val="1"/>
          <w:sz w:val="22"/>
          <w:szCs w:val="22"/>
        </w:rPr>
        <w:t>3.2.</w:t>
      </w:r>
      <w:r>
        <w:rPr>
          <w:rFonts w:ascii="Candara" w:eastAsia="Candara" w:hAnsi="Candara" w:cs="Candara"/>
          <w:spacing w:val="4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b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2"/>
          <w:szCs w:val="22"/>
        </w:rPr>
        <w:t>ro</w:t>
      </w:r>
      <w:r>
        <w:rPr>
          <w:rFonts w:ascii="Candara" w:eastAsia="Candara" w:hAnsi="Candara" w:cs="Candara"/>
          <w:b/>
          <w:position w:val="1"/>
          <w:sz w:val="22"/>
          <w:szCs w:val="22"/>
        </w:rPr>
        <w:t>gă</w:t>
      </w:r>
      <w:r>
        <w:rPr>
          <w:rFonts w:ascii="Candara" w:eastAsia="Candara" w:hAnsi="Candara" w:cs="Candara"/>
          <w:b/>
          <w:spacing w:val="-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b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4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la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prev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>erile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pr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position w:val="1"/>
          <w:sz w:val="22"/>
          <w:szCs w:val="22"/>
        </w:rPr>
        <w:t>zent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g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ent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>nt</w:t>
      </w:r>
      <w:r>
        <w:rPr>
          <w:rFonts w:ascii="Candara" w:eastAsia="Candara" w:hAnsi="Candara" w:cs="Candara"/>
          <w:spacing w:val="4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</w:t>
      </w:r>
      <w:r>
        <w:rPr>
          <w:rFonts w:ascii="Candara" w:eastAsia="Candara" w:hAnsi="Candara" w:cs="Candara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e</w:t>
      </w:r>
    </w:p>
    <w:p w:rsidR="00C33778" w:rsidRDefault="00B6633B">
      <w:pPr>
        <w:spacing w:before="41"/>
        <w:ind w:left="34" w:right="3931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nu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ai în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ăt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ele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aţii</w:t>
      </w:r>
      <w:r>
        <w:rPr>
          <w:rFonts w:ascii="Candara" w:eastAsia="Candara" w:hAnsi="Candara" w:cs="Candara"/>
          <w:b/>
          <w:sz w:val="22"/>
          <w:szCs w:val="22"/>
        </w:rPr>
        <w:t>:</w:t>
      </w:r>
    </w:p>
    <w:p w:rsidR="00C33778" w:rsidRDefault="00B6633B">
      <w:pPr>
        <w:spacing w:before="41"/>
        <w:ind w:right="4119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 xml:space="preserve">-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iţ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if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ile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e;</w:t>
      </w:r>
    </w:p>
    <w:p w:rsidR="00C33778" w:rsidRDefault="00B6633B">
      <w:pPr>
        <w:spacing w:before="38" w:line="276" w:lineRule="auto"/>
        <w:ind w:left="34" w:right="79" w:hanging="34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-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>es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 in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nor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artur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1"/>
          <w:sz w:val="22"/>
          <w:szCs w:val="22"/>
        </w:rPr>
        <w:t>h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 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z w:val="22"/>
          <w:szCs w:val="22"/>
        </w:rPr>
        <w:t>al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area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-1"/>
          <w:sz w:val="22"/>
          <w:szCs w:val="22"/>
        </w:rPr>
        <w:t>j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 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</w:p>
    <w:p w:rsidR="00C33778" w:rsidRDefault="00B6633B">
      <w:pPr>
        <w:spacing w:line="274" w:lineRule="auto"/>
        <w:ind w:left="34" w:right="80" w:hanging="34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-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en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ni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nu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sz w:val="22"/>
          <w:szCs w:val="22"/>
        </w:rPr>
        <w:t>cr</w:t>
      </w:r>
      <w:r>
        <w:rPr>
          <w:rFonts w:ascii="Candara" w:eastAsia="Candara" w:hAnsi="Candara" w:cs="Candara"/>
          <w:sz w:val="22"/>
          <w:szCs w:val="22"/>
        </w:rPr>
        <w:t>iu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prev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erile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egul</w:t>
      </w:r>
      <w:r>
        <w:rPr>
          <w:rFonts w:ascii="Candara" w:eastAsia="Candara" w:hAnsi="Candara" w:cs="Candara"/>
          <w:spacing w:val="-1"/>
          <w:sz w:val="22"/>
          <w:szCs w:val="22"/>
        </w:rPr>
        <w:t>am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</w:p>
    <w:p w:rsidR="00C33778" w:rsidRDefault="00B6633B">
      <w:pPr>
        <w:spacing w:before="2" w:line="275" w:lineRule="auto"/>
        <w:ind w:left="34" w:right="79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3.3.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ate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zurile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pacing w:val="-1"/>
          <w:sz w:val="22"/>
          <w:szCs w:val="22"/>
        </w:rPr>
        <w:t>ocum</w:t>
      </w:r>
      <w:r>
        <w:rPr>
          <w:rFonts w:ascii="Candara" w:eastAsia="Candara" w:hAnsi="Candara" w:cs="Candara"/>
          <w:sz w:val="22"/>
          <w:szCs w:val="22"/>
        </w:rPr>
        <w:t>enta</w:t>
      </w:r>
      <w:r>
        <w:rPr>
          <w:rFonts w:ascii="Candara" w:eastAsia="Candara" w:hAnsi="Candara" w:cs="Candara"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sz w:val="22"/>
          <w:szCs w:val="22"/>
        </w:rPr>
        <w:t>iile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m el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ate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 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ii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er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garil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 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3"/>
          <w:sz w:val="22"/>
          <w:szCs w:val="22"/>
        </w:rPr>
        <w:t>ă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ii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m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leg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laţ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ei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 vig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are.</w:t>
      </w:r>
    </w:p>
    <w:p w:rsidR="009B0E13" w:rsidRDefault="009B0E13">
      <w:pPr>
        <w:spacing w:before="2" w:line="275" w:lineRule="auto"/>
        <w:ind w:left="34" w:right="79"/>
        <w:jc w:val="both"/>
        <w:rPr>
          <w:rFonts w:ascii="Candara" w:eastAsia="Candara" w:hAnsi="Candara" w:cs="Candara"/>
          <w:sz w:val="22"/>
          <w:szCs w:val="22"/>
        </w:rPr>
      </w:pPr>
    </w:p>
    <w:p w:rsidR="009B0E13" w:rsidRDefault="009B0E13">
      <w:pPr>
        <w:spacing w:before="2" w:line="275" w:lineRule="auto"/>
        <w:ind w:left="34" w:right="79"/>
        <w:jc w:val="both"/>
        <w:rPr>
          <w:rFonts w:ascii="Candara" w:eastAsia="Candara" w:hAnsi="Candara" w:cs="Candara"/>
          <w:sz w:val="22"/>
          <w:szCs w:val="22"/>
        </w:rPr>
      </w:pPr>
    </w:p>
    <w:p w:rsidR="009B0E13" w:rsidRDefault="009B0E13">
      <w:pPr>
        <w:spacing w:before="2" w:line="275" w:lineRule="auto"/>
        <w:ind w:left="34" w:right="79"/>
        <w:jc w:val="both"/>
        <w:rPr>
          <w:rFonts w:ascii="Candara" w:eastAsia="Candara" w:hAnsi="Candara" w:cs="Candara"/>
          <w:sz w:val="22"/>
          <w:szCs w:val="22"/>
        </w:rPr>
        <w:sectPr w:rsidR="009B0E13">
          <w:type w:val="continuous"/>
          <w:pgSz w:w="11920" w:h="16840"/>
          <w:pgMar w:top="1240" w:right="1100" w:bottom="280" w:left="1340" w:header="708" w:footer="708" w:gutter="0"/>
          <w:cols w:num="2" w:space="708" w:equalWidth="0">
            <w:col w:w="2451" w:space="309"/>
            <w:col w:w="6720"/>
          </w:cols>
        </w:sectPr>
      </w:pPr>
    </w:p>
    <w:p w:rsidR="00C33778" w:rsidRDefault="00841C79">
      <w:pPr>
        <w:spacing w:before="48"/>
        <w:ind w:left="10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138" style="position:absolute;left:0;text-align:left;margin-left:66.35pt;margin-top:134.25pt;width:473.8pt;height:.6pt;z-index:-251668992;mso-position-horizontal-relative:page;mso-position-vertical-relative:page" coordorigin="1327,2685" coordsize="9476,12">
            <v:shape id="_x0000_s1141" style="position:absolute;left:1332;top:2691;width:2660;height:0" coordorigin="1332,2691" coordsize="2660,0" path="m1332,2691r2660,e" filled="f" strokeweight=".58pt">
              <v:path arrowok="t"/>
            </v:shape>
            <v:shape id="_x0000_s1140" style="position:absolute;left:3992;top:2691;width:10;height:0" coordorigin="3992,2691" coordsize="10,0" path="m3992,2691r10,e" filled="f" strokeweight=".58pt">
              <v:path arrowok="t"/>
            </v:shape>
            <v:shape id="_x0000_s1139" style="position:absolute;left:4002;top:2691;width:6795;height:0" coordorigin="4002,2691" coordsize="6795,0" path="m4002,2691r6795,e" filled="f" strokeweight=".58pt">
              <v:path arrowok="t"/>
            </v:shape>
            <w10:wrap anchorx="page" anchory="page"/>
          </v:group>
        </w:pict>
      </w:r>
      <w:r w:rsidRPr="00841C79">
        <w:pict>
          <v:group id="_x0000_s1134" style="position:absolute;left:0;text-align:left;margin-left:66.35pt;margin-top:71.95pt;width:473.8pt;height:.6pt;z-index:-251670016;mso-position-horizontal-relative:page;mso-position-vertical-relative:page" coordorigin="1327,1439" coordsize="9476,12">
            <v:shape id="_x0000_s1137" style="position:absolute;left:1332;top:1445;width:2660;height:0" coordorigin="1332,1445" coordsize="2660,0" path="m1332,1445r2660,e" filled="f" strokeweight=".58pt">
              <v:path arrowok="t"/>
            </v:shape>
            <v:shape id="_x0000_s1136" style="position:absolute;left:3992;top:1445;width:10;height:0" coordorigin="3992,1445" coordsize="10,0" path="m3992,1445r10,e" filled="f" strokeweight=".58pt">
              <v:path arrowok="t"/>
            </v:shape>
            <v:shape id="_x0000_s1135" style="position:absolute;left:4002;top:1445;width:6795;height:0" coordorigin="4002,1445" coordsize="6795,0" path="m4002,1445r6795,e" filled="f" strokeweight=".58pt">
              <v:path arrowok="t"/>
            </v:shape>
            <w10:wrap anchorx="page" anchory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4</w:t>
      </w:r>
    </w:p>
    <w:p w:rsidR="00C33778" w:rsidRDefault="00B6633B">
      <w:pPr>
        <w:spacing w:before="41" w:line="278" w:lineRule="auto"/>
        <w:ind w:left="100" w:right="319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CON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 CONS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B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 PAR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OR ARTI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47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5</w:t>
      </w:r>
    </w:p>
    <w:p w:rsidR="00C33778" w:rsidRDefault="00B6633B">
      <w:pPr>
        <w:spacing w:line="260" w:lineRule="exact"/>
        <w:ind w:left="10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-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b/>
          <w:position w:val="1"/>
          <w:sz w:val="22"/>
          <w:szCs w:val="22"/>
        </w:rPr>
        <w:t>V</w:t>
      </w:r>
      <w:r>
        <w:rPr>
          <w:rFonts w:ascii="Candara" w:eastAsia="Candara" w:hAnsi="Candara" w:cs="Candara"/>
          <w:b/>
          <w:spacing w:val="1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position w:val="1"/>
          <w:sz w:val="22"/>
          <w:szCs w:val="22"/>
        </w:rPr>
        <w:t>Z</w:t>
      </w:r>
      <w:r>
        <w:rPr>
          <w:rFonts w:ascii="Candara" w:eastAsia="Candara" w:hAnsi="Candara" w:cs="Candara"/>
          <w:b/>
          <w:spacing w:val="-2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3"/>
          <w:position w:val="1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b/>
          <w:position w:val="1"/>
          <w:sz w:val="22"/>
          <w:szCs w:val="22"/>
        </w:rPr>
        <w:t xml:space="preserve">A </w:t>
      </w:r>
      <w:r>
        <w:rPr>
          <w:rFonts w:ascii="Candara" w:eastAsia="Candara" w:hAnsi="Candara" w:cs="Candara"/>
          <w:b/>
          <w:spacing w:val="-3"/>
          <w:position w:val="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3"/>
          <w:position w:val="1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2"/>
          <w:position w:val="1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b/>
          <w:position w:val="1"/>
          <w:sz w:val="22"/>
          <w:szCs w:val="22"/>
        </w:rPr>
        <w:t>I</w:t>
      </w:r>
    </w:p>
    <w:p w:rsidR="00C33778" w:rsidRDefault="00B6633B">
      <w:pPr>
        <w:spacing w:before="38" w:line="276" w:lineRule="auto"/>
        <w:ind w:left="100" w:right="-4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 xml:space="preserve">N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Z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 xml:space="preserve">,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B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Z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S</w:t>
      </w:r>
      <w:r>
        <w:rPr>
          <w:rFonts w:ascii="Candara" w:eastAsia="Candara" w:hAnsi="Candara" w:cs="Candara"/>
          <w:b/>
          <w:sz w:val="22"/>
          <w:szCs w:val="22"/>
        </w:rPr>
        <w:t xml:space="preserve">I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NITA</w:t>
      </w:r>
      <w:r>
        <w:rPr>
          <w:rFonts w:ascii="Candara" w:eastAsia="Candara" w:hAnsi="Candara" w:cs="Candara"/>
          <w:b/>
          <w:spacing w:val="-4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 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A</w:t>
      </w:r>
    </w:p>
    <w:p w:rsidR="00C33778" w:rsidRDefault="00B6633B">
      <w:pPr>
        <w:spacing w:before="48" w:line="276" w:lineRule="auto"/>
        <w:ind w:right="77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4.</w:t>
      </w:r>
      <w:r>
        <w:rPr>
          <w:rFonts w:ascii="Candara" w:eastAsia="Candara" w:hAnsi="Candara" w:cs="Candara"/>
          <w:spacing w:val="-1"/>
          <w:sz w:val="22"/>
          <w:szCs w:val="22"/>
        </w:rPr>
        <w:t>1</w:t>
      </w:r>
      <w:r>
        <w:rPr>
          <w:rFonts w:ascii="Candara" w:eastAsia="Candara" w:hAnsi="Candara" w:cs="Candara"/>
          <w:sz w:val="22"/>
          <w:szCs w:val="22"/>
        </w:rPr>
        <w:t xml:space="preserve">.  </w:t>
      </w:r>
      <w:r>
        <w:rPr>
          <w:rFonts w:ascii="Candara" w:eastAsia="Candara" w:hAnsi="Candara" w:cs="Candara"/>
          <w:spacing w:val="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la  </w:t>
      </w:r>
      <w:r>
        <w:rPr>
          <w:rFonts w:ascii="Candara" w:eastAsia="Candara" w:hAnsi="Candara" w:cs="Candara"/>
          <w:spacing w:val="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te  </w:t>
      </w:r>
      <w:r>
        <w:rPr>
          <w:rFonts w:ascii="Candara" w:eastAsia="Candara" w:hAnsi="Candara" w:cs="Candara"/>
          <w:spacing w:val="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era</w:t>
      </w:r>
      <w:r>
        <w:rPr>
          <w:rFonts w:ascii="Candara" w:eastAsia="Candara" w:hAnsi="Candara" w:cs="Candara"/>
          <w:spacing w:val="1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 xml:space="preserve">a  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ibila  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t  </w:t>
      </w:r>
      <w:r>
        <w:rPr>
          <w:rFonts w:ascii="Candara" w:eastAsia="Candara" w:hAnsi="Candara" w:cs="Candara"/>
          <w:spacing w:val="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ă  </w:t>
      </w:r>
      <w:r>
        <w:rPr>
          <w:rFonts w:ascii="Candara" w:eastAsia="Candara" w:hAnsi="Candara" w:cs="Candara"/>
          <w:spacing w:val="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tă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iţ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ile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ibi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te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az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te in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prez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ntul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egul</w:t>
      </w:r>
      <w:r>
        <w:rPr>
          <w:rFonts w:ascii="Candara" w:eastAsia="Candara" w:hAnsi="Candara" w:cs="Candara"/>
          <w:spacing w:val="-1"/>
          <w:sz w:val="22"/>
          <w:szCs w:val="22"/>
        </w:rPr>
        <w:t>am</w:t>
      </w:r>
      <w:r>
        <w:rPr>
          <w:rFonts w:ascii="Candara" w:eastAsia="Candara" w:hAnsi="Candara" w:cs="Candara"/>
          <w:sz w:val="22"/>
          <w:szCs w:val="22"/>
        </w:rPr>
        <w:t>ent.</w:t>
      </w: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before="6" w:line="220" w:lineRule="exact"/>
        <w:rPr>
          <w:sz w:val="22"/>
          <w:szCs w:val="22"/>
        </w:rPr>
      </w:pPr>
    </w:p>
    <w:p w:rsidR="00C33778" w:rsidRDefault="00B6633B">
      <w:pPr>
        <w:spacing w:line="276" w:lineRule="auto"/>
        <w:ind w:right="78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 xml:space="preserve">5.1.  </w:t>
      </w:r>
      <w:r>
        <w:rPr>
          <w:rFonts w:ascii="Candara" w:eastAsia="Candara" w:hAnsi="Candara" w:cs="Candara"/>
          <w:spacing w:val="20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finirea  </w:t>
      </w:r>
      <w:r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nei  </w:t>
      </w:r>
      <w:r>
        <w:rPr>
          <w:rFonts w:ascii="Candara" w:eastAsia="Candara" w:hAnsi="Candara" w:cs="Candara"/>
          <w:spacing w:val="20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ite  </w:t>
      </w:r>
      <w:r>
        <w:rPr>
          <w:rFonts w:ascii="Candara" w:eastAsia="Candara" w:hAnsi="Candara" w:cs="Candara"/>
          <w:spacing w:val="20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nităţi  </w:t>
      </w:r>
      <w:r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terit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ia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 xml:space="preserve">e  </w:t>
      </w:r>
      <w:r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 </w:t>
      </w:r>
      <w:r>
        <w:rPr>
          <w:rFonts w:ascii="Candara" w:eastAsia="Candara" w:hAnsi="Candara" w:cs="Candara"/>
          <w:spacing w:val="20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inţă  </w:t>
      </w:r>
      <w:r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este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tă de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ei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4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etri:</w:t>
      </w:r>
    </w:p>
    <w:p w:rsidR="00C33778" w:rsidRDefault="00B6633B">
      <w:pPr>
        <w:spacing w:before="57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z w:val="22"/>
          <w:szCs w:val="22"/>
        </w:rPr>
        <w:t>1)    f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ţi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nile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om</w:t>
      </w:r>
      <w:r>
        <w:rPr>
          <w:rFonts w:ascii="Candara" w:eastAsia="Candara" w:hAnsi="Candara" w:cs="Candara"/>
          <w:sz w:val="22"/>
          <w:szCs w:val="22"/>
        </w:rPr>
        <w:t>inan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ă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ţi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nări;</w:t>
      </w:r>
    </w:p>
    <w:p w:rsidR="00C33778" w:rsidRDefault="00B6633B">
      <w:pPr>
        <w:spacing w:before="41" w:line="276" w:lineRule="auto"/>
        <w:ind w:right="1932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pacing w:val="1"/>
          <w:sz w:val="22"/>
          <w:szCs w:val="22"/>
        </w:rPr>
        <w:t>2</w:t>
      </w:r>
      <w:r>
        <w:rPr>
          <w:rFonts w:ascii="Candara" w:eastAsia="Candara" w:hAnsi="Candara" w:cs="Candara"/>
          <w:sz w:val="22"/>
          <w:szCs w:val="22"/>
        </w:rPr>
        <w:t xml:space="preserve">)  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r</w:t>
      </w:r>
      <w:r>
        <w:rPr>
          <w:rFonts w:ascii="Candara" w:eastAsia="Candara" w:hAnsi="Candara" w:cs="Candara"/>
          <w:sz w:val="22"/>
          <w:szCs w:val="22"/>
        </w:rPr>
        <w:t>egi</w:t>
      </w:r>
      <w:r>
        <w:rPr>
          <w:rFonts w:ascii="Candara" w:eastAsia="Candara" w:hAnsi="Candara" w:cs="Candara"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ntinu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, 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ntinu</w:t>
      </w:r>
      <w:r>
        <w:rPr>
          <w:rFonts w:ascii="Candara" w:eastAsia="Candara" w:hAnsi="Candara" w:cs="Candara"/>
          <w:spacing w:val="-1"/>
          <w:sz w:val="22"/>
          <w:szCs w:val="22"/>
        </w:rPr>
        <w:t>u)</w:t>
      </w:r>
      <w:r>
        <w:rPr>
          <w:rFonts w:ascii="Candara" w:eastAsia="Candara" w:hAnsi="Candara" w:cs="Candara"/>
          <w:sz w:val="22"/>
          <w:szCs w:val="22"/>
        </w:rPr>
        <w:t xml:space="preserve">; </w:t>
      </w: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z w:val="22"/>
          <w:szCs w:val="22"/>
        </w:rPr>
        <w:t xml:space="preserve">3)  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înălţi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ea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ă 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ă.</w:t>
      </w:r>
    </w:p>
    <w:p w:rsidR="00C33778" w:rsidRDefault="00B6633B">
      <w:pPr>
        <w:spacing w:line="260" w:lineRule="exact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>him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b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ea </w:t>
      </w:r>
      <w:r>
        <w:rPr>
          <w:rFonts w:ascii="Candara" w:eastAsia="Candara" w:hAnsi="Candara" w:cs="Candara"/>
          <w:spacing w:val="9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nuia </w:t>
      </w:r>
      <w:r>
        <w:rPr>
          <w:rFonts w:ascii="Candara" w:eastAsia="Candara" w:hAnsi="Candara" w:cs="Candara"/>
          <w:spacing w:val="1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>int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ei </w:t>
      </w:r>
      <w:r>
        <w:rPr>
          <w:rFonts w:ascii="Candara" w:eastAsia="Candara" w:hAnsi="Candara" w:cs="Candara"/>
          <w:spacing w:val="1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ei </w:t>
      </w:r>
      <w:r>
        <w:rPr>
          <w:rFonts w:ascii="Candara" w:eastAsia="Candara" w:hAnsi="Candara" w:cs="Candara"/>
          <w:spacing w:val="1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etri </w:t>
      </w:r>
      <w:r>
        <w:rPr>
          <w:rFonts w:ascii="Candara" w:eastAsia="Candara" w:hAnsi="Candara" w:cs="Candara"/>
          <w:spacing w:val="11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nd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la </w:t>
      </w:r>
      <w:r>
        <w:rPr>
          <w:rFonts w:ascii="Candara" w:eastAsia="Candara" w:hAnsi="Candara" w:cs="Candara"/>
          <w:spacing w:val="1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mo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>if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>area</w:t>
      </w:r>
    </w:p>
    <w:p w:rsidR="00C33778" w:rsidRDefault="00B6633B">
      <w:pPr>
        <w:spacing w:before="41" w:line="277" w:lineRule="auto"/>
        <w:ind w:right="79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prev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eril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4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egul</w:t>
      </w:r>
      <w:r>
        <w:rPr>
          <w:rFonts w:ascii="Candara" w:eastAsia="Candara" w:hAnsi="Candara" w:cs="Candara"/>
          <w:spacing w:val="-1"/>
          <w:sz w:val="22"/>
          <w:szCs w:val="22"/>
        </w:rPr>
        <w:t>am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ară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d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area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en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 altă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g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ie de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9" w:line="100" w:lineRule="exact"/>
        <w:rPr>
          <w:sz w:val="11"/>
          <w:szCs w:val="11"/>
        </w:rPr>
      </w:pPr>
    </w:p>
    <w:p w:rsidR="00C33778" w:rsidRDefault="00B6633B">
      <w:pPr>
        <w:spacing w:line="274" w:lineRule="auto"/>
        <w:ind w:right="74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5</w:t>
      </w:r>
      <w:r>
        <w:rPr>
          <w:rFonts w:ascii="Candara" w:eastAsia="Candara" w:hAnsi="Candara" w:cs="Candara"/>
          <w:spacing w:val="-1"/>
          <w:sz w:val="22"/>
          <w:szCs w:val="22"/>
        </w:rPr>
        <w:t>.</w:t>
      </w:r>
      <w:r>
        <w:rPr>
          <w:rFonts w:ascii="Candara" w:eastAsia="Candara" w:hAnsi="Candara" w:cs="Candara"/>
          <w:spacing w:val="1"/>
          <w:sz w:val="22"/>
          <w:szCs w:val="22"/>
        </w:rPr>
        <w:t>2</w:t>
      </w:r>
      <w:r>
        <w:rPr>
          <w:rFonts w:ascii="Candara" w:eastAsia="Candara" w:hAnsi="Candara" w:cs="Candara"/>
          <w:sz w:val="22"/>
          <w:szCs w:val="22"/>
        </w:rPr>
        <w:t>.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egul</w:t>
      </w:r>
      <w:r>
        <w:rPr>
          <w:rFonts w:ascii="Candara" w:eastAsia="Candara" w:hAnsi="Candara" w:cs="Candara"/>
          <w:spacing w:val="-1"/>
          <w:sz w:val="22"/>
          <w:szCs w:val="22"/>
        </w:rPr>
        <w:t>am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ntul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prev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ivire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2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arele</w:t>
      </w:r>
      <w:r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ne,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nitati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terit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le de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inta:</w:t>
      </w:r>
    </w:p>
    <w:p w:rsidR="00C33778" w:rsidRPr="002A7650" w:rsidRDefault="00B6633B">
      <w:pPr>
        <w:spacing w:before="2"/>
        <w:rPr>
          <w:rFonts w:ascii="Candara" w:eastAsia="Candara" w:hAnsi="Candara" w:cs="Candara"/>
          <w:sz w:val="22"/>
          <w:szCs w:val="22"/>
        </w:rPr>
      </w:pPr>
      <w:r w:rsidRPr="002A7650"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 w:rsidRPr="002A7650">
        <w:rPr>
          <w:rFonts w:ascii="Candara" w:eastAsia="Candara" w:hAnsi="Candara" w:cs="Candara"/>
          <w:b/>
          <w:sz w:val="22"/>
          <w:szCs w:val="22"/>
        </w:rPr>
        <w:t>s</w:t>
      </w:r>
      <w:r w:rsidRPr="002A7650"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z w:val="22"/>
          <w:szCs w:val="22"/>
        </w:rPr>
        <w:t xml:space="preserve">– 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I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>n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sz w:val="22"/>
          <w:szCs w:val="22"/>
        </w:rPr>
        <w:t>tit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u</w:t>
      </w:r>
      <w:r w:rsidRPr="002A7650">
        <w:rPr>
          <w:rFonts w:ascii="Candara" w:eastAsia="Candara" w:hAnsi="Candara" w:cs="Candara"/>
          <w:sz w:val="22"/>
          <w:szCs w:val="22"/>
        </w:rPr>
        <w:t>tii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sz w:val="22"/>
          <w:szCs w:val="22"/>
        </w:rPr>
        <w:t>i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sz w:val="22"/>
          <w:szCs w:val="22"/>
        </w:rPr>
        <w:t>erv</w:t>
      </w:r>
      <w:r w:rsidRPr="002A7650">
        <w:rPr>
          <w:rFonts w:ascii="Candara" w:eastAsia="Candara" w:hAnsi="Candara" w:cs="Candara"/>
          <w:spacing w:val="-3"/>
          <w:sz w:val="22"/>
          <w:szCs w:val="22"/>
        </w:rPr>
        <w:t>i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sz w:val="22"/>
          <w:szCs w:val="22"/>
        </w:rPr>
        <w:t>ii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d</w:t>
      </w:r>
      <w:r w:rsidRPr="002A7650">
        <w:rPr>
          <w:rFonts w:ascii="Candara" w:eastAsia="Candara" w:hAnsi="Candara" w:cs="Candara"/>
          <w:sz w:val="22"/>
          <w:szCs w:val="22"/>
        </w:rPr>
        <w:t xml:space="preserve">e </w:t>
      </w:r>
      <w:r w:rsidRPr="002A7650">
        <w:rPr>
          <w:rFonts w:ascii="Candara" w:eastAsia="Candara" w:hAnsi="Candara" w:cs="Candara"/>
          <w:spacing w:val="-3"/>
          <w:sz w:val="22"/>
          <w:szCs w:val="22"/>
        </w:rPr>
        <w:t>i</w:t>
      </w:r>
      <w:r w:rsidRPr="002A7650">
        <w:rPr>
          <w:rFonts w:ascii="Candara" w:eastAsia="Candara" w:hAnsi="Candara" w:cs="Candara"/>
          <w:sz w:val="22"/>
          <w:szCs w:val="22"/>
        </w:rPr>
        <w:t>nteres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g</w:t>
      </w:r>
      <w:r w:rsidRPr="002A7650">
        <w:rPr>
          <w:rFonts w:ascii="Candara" w:eastAsia="Candara" w:hAnsi="Candara" w:cs="Candara"/>
          <w:sz w:val="22"/>
          <w:szCs w:val="22"/>
        </w:rPr>
        <w:t>en</w:t>
      </w:r>
      <w:r w:rsidRPr="002A7650">
        <w:rPr>
          <w:rFonts w:ascii="Candara" w:eastAsia="Candara" w:hAnsi="Candara" w:cs="Candara"/>
          <w:spacing w:val="-3"/>
          <w:sz w:val="22"/>
          <w:szCs w:val="22"/>
        </w:rPr>
        <w:t>e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z w:val="22"/>
          <w:szCs w:val="22"/>
        </w:rPr>
        <w:t>al</w:t>
      </w:r>
    </w:p>
    <w:p w:rsidR="00C33778" w:rsidRPr="002A7650" w:rsidRDefault="00B6633B">
      <w:pPr>
        <w:spacing w:before="41"/>
        <w:ind w:left="425"/>
        <w:rPr>
          <w:rFonts w:ascii="Candara" w:eastAsia="Candara" w:hAnsi="Candara" w:cs="Candara"/>
          <w:sz w:val="22"/>
          <w:szCs w:val="22"/>
        </w:rPr>
      </w:pPr>
      <w:r w:rsidRPr="002A7650">
        <w:rPr>
          <w:rFonts w:ascii="Candara" w:eastAsia="Candara" w:hAnsi="Candara" w:cs="Candara"/>
          <w:b/>
          <w:spacing w:val="1"/>
          <w:sz w:val="22"/>
          <w:szCs w:val="22"/>
        </w:rPr>
        <w:t>Is</w:t>
      </w:r>
      <w:r w:rsidRPr="002A7650">
        <w:rPr>
          <w:rFonts w:ascii="Candara" w:eastAsia="Candara" w:hAnsi="Candara" w:cs="Candara"/>
          <w:b/>
          <w:sz w:val="22"/>
          <w:szCs w:val="22"/>
        </w:rPr>
        <w:t>r</w:t>
      </w:r>
      <w:r w:rsidRPr="002A7650">
        <w:rPr>
          <w:rFonts w:ascii="Candara" w:eastAsia="Candara" w:hAnsi="Candara" w:cs="Candara"/>
          <w:b/>
          <w:spacing w:val="3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z w:val="22"/>
          <w:szCs w:val="22"/>
        </w:rPr>
        <w:t>–</w:t>
      </w:r>
      <w:r w:rsidRPr="002A7650"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I</w:t>
      </w:r>
      <w:r w:rsidRPr="002A7650">
        <w:rPr>
          <w:rFonts w:ascii="Candara" w:eastAsia="Candara" w:hAnsi="Candara" w:cs="Candara"/>
          <w:sz w:val="22"/>
          <w:szCs w:val="22"/>
        </w:rPr>
        <w:t>n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sz w:val="22"/>
          <w:szCs w:val="22"/>
        </w:rPr>
        <w:t>tit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u</w:t>
      </w:r>
      <w:r w:rsidRPr="002A7650">
        <w:rPr>
          <w:rFonts w:ascii="Candara" w:eastAsia="Candara" w:hAnsi="Candara" w:cs="Candara"/>
          <w:sz w:val="22"/>
          <w:szCs w:val="22"/>
        </w:rPr>
        <w:t>tii</w:t>
      </w:r>
      <w:r w:rsidRPr="002A7650"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sz w:val="22"/>
          <w:szCs w:val="22"/>
        </w:rPr>
        <w:t>i</w:t>
      </w:r>
      <w:r w:rsidRPr="002A7650"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spacing w:val="-3"/>
          <w:sz w:val="22"/>
          <w:szCs w:val="22"/>
        </w:rPr>
        <w:t>e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z w:val="22"/>
          <w:szCs w:val="22"/>
        </w:rPr>
        <w:t>vicii</w:t>
      </w:r>
      <w:r w:rsidRPr="002A7650">
        <w:rPr>
          <w:rFonts w:ascii="Candara" w:eastAsia="Candara" w:hAnsi="Candara" w:cs="Candara"/>
          <w:spacing w:val="37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>d</w:t>
      </w:r>
      <w:r w:rsidRPr="002A7650">
        <w:rPr>
          <w:rFonts w:ascii="Candara" w:eastAsia="Candara" w:hAnsi="Candara" w:cs="Candara"/>
          <w:sz w:val="22"/>
          <w:szCs w:val="22"/>
        </w:rPr>
        <w:t>e</w:t>
      </w:r>
      <w:r w:rsidRPr="002A7650"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z w:val="22"/>
          <w:szCs w:val="22"/>
        </w:rPr>
        <w:t>interes</w:t>
      </w:r>
      <w:r w:rsidRPr="002A7650">
        <w:rPr>
          <w:rFonts w:ascii="Candara" w:eastAsia="Candara" w:hAnsi="Candara" w:cs="Candara"/>
          <w:spacing w:val="40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g</w:t>
      </w:r>
      <w:r w:rsidRPr="002A7650">
        <w:rPr>
          <w:rFonts w:ascii="Candara" w:eastAsia="Candara" w:hAnsi="Candara" w:cs="Candara"/>
          <w:sz w:val="22"/>
          <w:szCs w:val="22"/>
        </w:rPr>
        <w:t>en</w:t>
      </w:r>
      <w:r w:rsidRPr="002A7650">
        <w:rPr>
          <w:rFonts w:ascii="Candara" w:eastAsia="Candara" w:hAnsi="Candara" w:cs="Candara"/>
          <w:spacing w:val="-3"/>
          <w:sz w:val="22"/>
          <w:szCs w:val="22"/>
        </w:rPr>
        <w:t>e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z w:val="22"/>
          <w:szCs w:val="22"/>
        </w:rPr>
        <w:t>al</w:t>
      </w:r>
      <w:r w:rsidRPr="002A7650">
        <w:rPr>
          <w:rFonts w:ascii="Candara" w:eastAsia="Candara" w:hAnsi="Candara" w:cs="Candara"/>
          <w:spacing w:val="4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sz w:val="22"/>
          <w:szCs w:val="22"/>
        </w:rPr>
        <w:t>u</w:t>
      </w:r>
      <w:r w:rsidRPr="002A7650">
        <w:rPr>
          <w:rFonts w:ascii="Candara" w:eastAsia="Candara" w:hAnsi="Candara" w:cs="Candara"/>
          <w:spacing w:val="38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pacing w:val="-3"/>
          <w:sz w:val="22"/>
          <w:szCs w:val="22"/>
        </w:rPr>
        <w:t>e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sz w:val="22"/>
          <w:szCs w:val="22"/>
        </w:rPr>
        <w:t>t</w:t>
      </w:r>
      <w:r w:rsidRPr="002A7650">
        <w:rPr>
          <w:rFonts w:ascii="Candara" w:eastAsia="Candara" w:hAnsi="Candara" w:cs="Candara"/>
          <w:spacing w:val="-3"/>
          <w:sz w:val="22"/>
          <w:szCs w:val="22"/>
        </w:rPr>
        <w:t>i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sz w:val="22"/>
          <w:szCs w:val="22"/>
        </w:rPr>
        <w:t>tii</w:t>
      </w:r>
      <w:r w:rsidRPr="002A7650"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z w:val="22"/>
          <w:szCs w:val="22"/>
        </w:rPr>
        <w:t>int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o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>i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z w:val="22"/>
          <w:szCs w:val="22"/>
        </w:rPr>
        <w:t>e</w:t>
      </w:r>
    </w:p>
    <w:p w:rsidR="00C33778" w:rsidRPr="002A7650" w:rsidRDefault="00B6633B">
      <w:pPr>
        <w:spacing w:before="38"/>
        <w:ind w:left="425"/>
        <w:rPr>
          <w:rFonts w:ascii="Candara" w:eastAsia="Candara" w:hAnsi="Candara" w:cs="Candara"/>
          <w:sz w:val="22"/>
          <w:szCs w:val="22"/>
        </w:rPr>
      </w:pPr>
      <w:r w:rsidRPr="002A7650">
        <w:rPr>
          <w:rFonts w:ascii="Candara" w:eastAsia="Candara" w:hAnsi="Candara" w:cs="Candara"/>
          <w:sz w:val="22"/>
          <w:szCs w:val="22"/>
        </w:rPr>
        <w:t>P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U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>Z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/</w:t>
      </w:r>
      <w:r w:rsidRPr="002A7650">
        <w:rPr>
          <w:rFonts w:ascii="Candara" w:eastAsia="Candara" w:hAnsi="Candara" w:cs="Candara"/>
          <w:sz w:val="22"/>
          <w:szCs w:val="22"/>
        </w:rPr>
        <w:t>P</w:t>
      </w:r>
      <w:r w:rsidR="00177833">
        <w:rPr>
          <w:rFonts w:ascii="Candara" w:eastAsia="Candara" w:hAnsi="Candara" w:cs="Candara"/>
          <w:sz w:val="22"/>
          <w:szCs w:val="22"/>
        </w:rPr>
        <w:t>UD</w:t>
      </w:r>
    </w:p>
    <w:p w:rsidR="00401049" w:rsidRPr="002A7650" w:rsidRDefault="00401049">
      <w:pPr>
        <w:spacing w:before="38"/>
        <w:ind w:left="425"/>
        <w:rPr>
          <w:rFonts w:ascii="Candara" w:eastAsia="Candara" w:hAnsi="Candara" w:cs="Candara"/>
          <w:sz w:val="22"/>
          <w:szCs w:val="22"/>
        </w:rPr>
      </w:pPr>
    </w:p>
    <w:p w:rsidR="00401049" w:rsidRDefault="00401049">
      <w:pPr>
        <w:spacing w:before="38"/>
        <w:ind w:left="425"/>
        <w:rPr>
          <w:rFonts w:ascii="Candara" w:eastAsia="Candara" w:hAnsi="Candara" w:cs="Candara"/>
          <w:color w:val="FF0000"/>
          <w:sz w:val="22"/>
          <w:szCs w:val="22"/>
        </w:rPr>
      </w:pPr>
    </w:p>
    <w:p w:rsidR="008376C9" w:rsidRDefault="008376C9" w:rsidP="00401049">
      <w:pPr>
        <w:spacing w:before="38"/>
        <w:rPr>
          <w:rFonts w:ascii="Candara" w:eastAsia="Candara" w:hAnsi="Candara" w:cs="Candara"/>
          <w:color w:val="FF0000"/>
          <w:sz w:val="22"/>
          <w:szCs w:val="22"/>
        </w:rPr>
      </w:pPr>
    </w:p>
    <w:p w:rsidR="00401049" w:rsidRDefault="00401049" w:rsidP="00401049">
      <w:pPr>
        <w:spacing w:before="38"/>
        <w:rPr>
          <w:rFonts w:ascii="Candara" w:eastAsia="Candara" w:hAnsi="Candara" w:cs="Candara"/>
          <w:color w:val="FF0000"/>
          <w:sz w:val="22"/>
          <w:szCs w:val="22"/>
        </w:rPr>
      </w:pPr>
    </w:p>
    <w:p w:rsidR="00401049" w:rsidRPr="000247A6" w:rsidRDefault="00401049" w:rsidP="00401049">
      <w:pPr>
        <w:spacing w:before="38"/>
        <w:rPr>
          <w:rFonts w:ascii="Candara" w:eastAsia="Candara" w:hAnsi="Candara" w:cs="Candara"/>
          <w:color w:val="FF0000"/>
          <w:sz w:val="22"/>
          <w:szCs w:val="22"/>
        </w:rPr>
        <w:sectPr w:rsidR="00401049" w:rsidRPr="000247A6">
          <w:pgSz w:w="11920" w:h="16840"/>
          <w:pgMar w:top="1380" w:right="1100" w:bottom="280" w:left="1340" w:header="0" w:footer="547" w:gutter="0"/>
          <w:cols w:num="2" w:space="708" w:equalWidth="0">
            <w:col w:w="2485" w:space="309"/>
            <w:col w:w="6686"/>
          </w:cols>
        </w:sectPr>
      </w:pPr>
    </w:p>
    <w:p w:rsidR="00C33778" w:rsidRDefault="00841C79">
      <w:pPr>
        <w:spacing w:before="8" w:line="140" w:lineRule="exact"/>
        <w:rPr>
          <w:sz w:val="15"/>
          <w:szCs w:val="15"/>
        </w:rPr>
      </w:pPr>
      <w:r w:rsidRPr="00841C79">
        <w:lastRenderedPageBreak/>
        <w:pict>
          <v:group id="_x0000_s1096" style="position:absolute;margin-left:66.1pt;margin-top:81pt;width:463.2pt;height:22.35pt;z-index:-251667968;mso-position-horizontal-relative:page;mso-position-vertical-relative:page" coordorigin="1322,1740" coordsize="9264,327">
            <v:shape id="_x0000_s1099" style="position:absolute;left:10468;top:1750;width:108;height:307" coordorigin="10468,1750" coordsize="108,307" path="m10468,2057r108,l10576,1750r-108,l10468,2057xe" fillcolor="#b6e8d1" stroked="f">
              <v:path arrowok="t"/>
            </v:shape>
            <v:shape id="_x0000_s1098" style="position:absolute;left:1332;top:1750;width:108;height:307" coordorigin="1332,1750" coordsize="108,307" path="m1332,2057r108,l1440,1750r-108,l1332,2057xe" fillcolor="#b6e8d1" stroked="f">
              <v:path arrowok="t"/>
            </v:shape>
            <v:shape id="_x0000_s1097" style="position:absolute;left:1440;top:1750;width:9028;height:307" coordorigin="1440,1750" coordsize="9028,307" path="m10468,1750r-9028,l1440,2057r9028,l10468,1750xe" fillcolor="#b6e8d1" stroked="f">
              <v:path arrowok="t"/>
            </v:shape>
            <w10:wrap anchorx="page" anchory="page"/>
          </v:group>
        </w:pict>
      </w:r>
    </w:p>
    <w:p w:rsidR="00C33778" w:rsidRDefault="00B6633B">
      <w:pPr>
        <w:spacing w:before="10"/>
        <w:ind w:left="777" w:right="796"/>
        <w:jc w:val="center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1"/>
          <w:sz w:val="22"/>
          <w:szCs w:val="22"/>
        </w:rPr>
        <w:t>Is</w:t>
      </w:r>
      <w:r>
        <w:rPr>
          <w:rFonts w:ascii="Candara" w:eastAsia="Candara" w:hAnsi="Candara" w:cs="Candara"/>
          <w:b/>
          <w:sz w:val="22"/>
          <w:szCs w:val="22"/>
        </w:rPr>
        <w:t>r –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b/>
          <w:sz w:val="22"/>
          <w:szCs w:val="22"/>
        </w:rPr>
        <w:t>ubz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n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ns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utii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vicii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es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g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n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al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cu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 xml:space="preserve">ictii 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m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 PU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Z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/</w:t>
      </w:r>
      <w:r>
        <w:rPr>
          <w:rFonts w:ascii="Candara" w:eastAsia="Candara" w:hAnsi="Candara" w:cs="Candara"/>
          <w:b/>
          <w:sz w:val="22"/>
          <w:szCs w:val="22"/>
        </w:rPr>
        <w:t>P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D</w:t>
      </w: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before="7" w:line="260" w:lineRule="exact"/>
        <w:rPr>
          <w:sz w:val="26"/>
          <w:szCs w:val="26"/>
        </w:rPr>
      </w:pPr>
    </w:p>
    <w:p w:rsidR="00C33778" w:rsidRDefault="00B6633B">
      <w:pPr>
        <w:ind w:left="10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GEN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: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CA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ACT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Z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NE</w:t>
      </w:r>
      <w:r>
        <w:rPr>
          <w:rFonts w:ascii="Candara" w:eastAsia="Candara" w:hAnsi="Candara" w:cs="Candara"/>
          <w:b/>
          <w:sz w:val="22"/>
          <w:szCs w:val="22"/>
        </w:rPr>
        <w:t>I</w:t>
      </w:r>
    </w:p>
    <w:p w:rsidR="00C33778" w:rsidRDefault="00B6633B">
      <w:pPr>
        <w:spacing w:before="50" w:line="274" w:lineRule="auto"/>
        <w:ind w:left="2736" w:right="75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egle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az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j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s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2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eren</w:t>
      </w:r>
      <w:r>
        <w:rPr>
          <w:rFonts w:ascii="Candara" w:eastAsia="Candara" w:hAnsi="Candara" w:cs="Candara"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 ad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 w:rsidR="008376C9">
        <w:rPr>
          <w:rFonts w:ascii="Candara" w:eastAsia="Candara" w:hAnsi="Candara" w:cs="Candara"/>
          <w:sz w:val="22"/>
          <w:szCs w:val="22"/>
        </w:rPr>
        <w:t>Torcatori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 w:rsidR="008376C9">
        <w:rPr>
          <w:rFonts w:ascii="Candara" w:eastAsia="Candara" w:hAnsi="Candara" w:cs="Candara"/>
          <w:sz w:val="22"/>
          <w:szCs w:val="22"/>
        </w:rPr>
        <w:t>15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before="2" w:line="275" w:lineRule="auto"/>
        <w:ind w:left="2736" w:right="79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ed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ile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preze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egul</w:t>
      </w:r>
      <w:r>
        <w:rPr>
          <w:rFonts w:ascii="Candara" w:eastAsia="Candara" w:hAnsi="Candara" w:cs="Candara"/>
          <w:spacing w:val="-1"/>
          <w:sz w:val="22"/>
          <w:szCs w:val="22"/>
        </w:rPr>
        <w:t>am</w:t>
      </w:r>
      <w:r>
        <w:rPr>
          <w:rFonts w:ascii="Candara" w:eastAsia="Candara" w:hAnsi="Candara" w:cs="Candara"/>
          <w:sz w:val="22"/>
          <w:szCs w:val="22"/>
        </w:rPr>
        <w:t xml:space="preserve">ent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tau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  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za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ii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ertif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m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 a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izatiil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 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u 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la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nata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2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before="1" w:line="277" w:lineRule="auto"/>
        <w:ind w:left="2736" w:right="75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nea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pacing w:val="-1"/>
          <w:sz w:val="22"/>
          <w:szCs w:val="22"/>
        </w:rPr>
        <w:t>om</w:t>
      </w:r>
      <w:r>
        <w:rPr>
          <w:rFonts w:ascii="Candara" w:eastAsia="Candara" w:hAnsi="Candara" w:cs="Candara"/>
          <w:sz w:val="22"/>
          <w:szCs w:val="22"/>
        </w:rPr>
        <w:t>inanta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 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nei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este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tii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erv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ii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interes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en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al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 f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pacing w:val="-1"/>
          <w:sz w:val="22"/>
          <w:szCs w:val="22"/>
        </w:rPr>
        <w:t>om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ex</w:t>
      </w:r>
      <w:r>
        <w:rPr>
          <w:rFonts w:ascii="Candara" w:eastAsia="Candara" w:hAnsi="Candara" w:cs="Candara"/>
          <w:sz w:val="22"/>
          <w:szCs w:val="22"/>
        </w:rPr>
        <w:t>e,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om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 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:</w:t>
      </w:r>
    </w:p>
    <w:p w:rsidR="00C33778" w:rsidRDefault="00B6633B">
      <w:pPr>
        <w:spacing w:line="280" w:lineRule="exact"/>
        <w:ind w:left="3096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tii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erv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ii </w:t>
      </w:r>
      <w:r>
        <w:rPr>
          <w:rFonts w:ascii="Candara" w:eastAsia="Candara" w:hAnsi="Candara" w:cs="Candara"/>
          <w:spacing w:val="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tari 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ter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s 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al,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</w:p>
    <w:p w:rsidR="00C33778" w:rsidRDefault="00B6633B">
      <w:pPr>
        <w:spacing w:before="38"/>
        <w:ind w:left="3420" w:right="3617"/>
        <w:jc w:val="center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egim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inalti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e;</w:t>
      </w:r>
    </w:p>
    <w:p w:rsidR="00C33778" w:rsidRDefault="00B6633B">
      <w:pPr>
        <w:spacing w:before="41" w:line="273" w:lineRule="auto"/>
        <w:ind w:left="2736" w:right="111" w:firstLine="360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tii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 a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>er</w:t>
      </w:r>
      <w:r>
        <w:rPr>
          <w:rFonts w:ascii="Candara" w:eastAsia="Candara" w:hAnsi="Candara" w:cs="Candara"/>
          <w:spacing w:val="-2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nte 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nel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it. F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nile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om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em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nt:</w:t>
      </w:r>
    </w:p>
    <w:p w:rsidR="00C33778" w:rsidRDefault="00B6633B">
      <w:pPr>
        <w:spacing w:before="4"/>
        <w:ind w:left="3096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inte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tive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m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inalti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 w:rsidR="00847B5E">
        <w:rPr>
          <w:rFonts w:ascii="Candara" w:eastAsia="Candara" w:hAnsi="Candara" w:cs="Candara"/>
          <w:spacing w:val="-3"/>
          <w:sz w:val="22"/>
          <w:szCs w:val="22"/>
        </w:rPr>
        <w:t>ediu</w:t>
      </w:r>
      <w:r>
        <w:rPr>
          <w:rFonts w:ascii="Candara" w:eastAsia="Candara" w:hAnsi="Candara" w:cs="Candara"/>
          <w:sz w:val="22"/>
          <w:szCs w:val="22"/>
        </w:rPr>
        <w:t>,</w:t>
      </w:r>
    </w:p>
    <w:p w:rsidR="00C33778" w:rsidRDefault="00B6633B">
      <w:pPr>
        <w:spacing w:before="41"/>
        <w:ind w:left="3058" w:right="3352"/>
        <w:jc w:val="center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de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lat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ie</w:t>
      </w:r>
      <w:r>
        <w:rPr>
          <w:rFonts w:ascii="Candara" w:eastAsia="Candara" w:hAnsi="Candara" w:cs="Candara"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nala,</w:t>
      </w:r>
    </w:p>
    <w:p w:rsidR="00C33778" w:rsidRDefault="00B6633B">
      <w:pPr>
        <w:spacing w:before="39"/>
        <w:ind w:left="3058" w:right="3863"/>
        <w:jc w:val="center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tii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er</w:t>
      </w:r>
      <w:r>
        <w:rPr>
          <w:rFonts w:ascii="Candara" w:eastAsia="Candara" w:hAnsi="Candara" w:cs="Candara"/>
          <w:sz w:val="22"/>
          <w:szCs w:val="22"/>
        </w:rPr>
        <w:t>zi,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-2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i.</w:t>
      </w:r>
    </w:p>
    <w:p w:rsidR="00847B5E" w:rsidRDefault="00847B5E">
      <w:pPr>
        <w:spacing w:before="39"/>
        <w:ind w:left="3058" w:right="3863"/>
        <w:jc w:val="center"/>
        <w:rPr>
          <w:rFonts w:ascii="Candara" w:eastAsia="Candara" w:hAnsi="Candara" w:cs="Candara"/>
          <w:sz w:val="22"/>
          <w:szCs w:val="22"/>
        </w:rPr>
      </w:pPr>
    </w:p>
    <w:p w:rsidR="00C33778" w:rsidRDefault="00841C79">
      <w:pPr>
        <w:spacing w:before="10" w:line="140" w:lineRule="exact"/>
        <w:rPr>
          <w:sz w:val="14"/>
          <w:szCs w:val="14"/>
        </w:rPr>
      </w:pPr>
      <w:r w:rsidRPr="00841C79">
        <w:pict>
          <v:group id="_x0000_s1110" style="position:absolute;margin-left:66.6pt;margin-top:379.6pt;width:462.8pt;height:18.15pt;z-index:-251663872;mso-position-horizontal-relative:page;mso-position-vertical-relative:page" coordorigin="1327,8014" coordsize="9256,12">
            <v:shape id="_x0000_s1113" style="position:absolute;left:1332;top:8019;width:2636;height:0" coordorigin="1332,8019" coordsize="2636,0" path="m1332,8019r2636,e" filled="f" strokeweight=".58pt">
              <v:path arrowok="t"/>
            </v:shape>
            <v:shape id="_x0000_s1112" style="position:absolute;left:3968;top:8019;width:10;height:0" coordorigin="3968,8019" coordsize="10,0" path="m3968,8019r10,e" filled="f" strokeweight=".58pt">
              <v:path arrowok="t"/>
            </v:shape>
            <v:shape id="_x0000_s1111" style="position:absolute;left:3978;top:8019;width:6599;height:0" coordorigin="3978,8019" coordsize="6599,0" path="m3978,8019r6598,e" filled="f" strokeweight=".58pt">
              <v:path arrowok="t"/>
            </v:shape>
            <w10:wrap anchorx="page" anchory="page"/>
          </v:group>
        </w:pict>
      </w:r>
    </w:p>
    <w:p w:rsidR="00C33778" w:rsidRDefault="00C33778">
      <w:pPr>
        <w:spacing w:line="200" w:lineRule="exact"/>
      </w:pPr>
    </w:p>
    <w:p w:rsidR="00C33778" w:rsidRDefault="00B6633B">
      <w:pPr>
        <w:spacing w:before="10"/>
        <w:ind w:left="100"/>
        <w:rPr>
          <w:rFonts w:ascii="Candara" w:eastAsia="Candara" w:hAnsi="Candara" w:cs="Candara"/>
          <w:sz w:val="22"/>
          <w:szCs w:val="22"/>
        </w:rPr>
        <w:sectPr w:rsidR="00C33778">
          <w:pgSz w:w="11920" w:h="16840"/>
          <w:pgMar w:top="1560" w:right="1320" w:bottom="280" w:left="1340" w:header="0" w:footer="547" w:gutter="0"/>
          <w:cols w:space="708"/>
        </w:sectPr>
      </w:pPr>
      <w:r>
        <w:rPr>
          <w:rFonts w:ascii="Candara" w:eastAsia="Candara" w:hAnsi="Candara" w:cs="Candara"/>
          <w:b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CT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 xml:space="preserve">: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ILI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Z</w:t>
      </w:r>
      <w:r>
        <w:rPr>
          <w:rFonts w:ascii="Candara" w:eastAsia="Candara" w:hAnsi="Candara" w:cs="Candara"/>
          <w:b/>
          <w:sz w:val="22"/>
          <w:szCs w:val="22"/>
        </w:rPr>
        <w:t>ARI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NC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N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</w:t>
      </w:r>
    </w:p>
    <w:p w:rsidR="00C33778" w:rsidRDefault="00841C79">
      <w:pPr>
        <w:spacing w:before="48"/>
        <w:ind w:left="10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106" style="position:absolute;left:0;text-align:left;margin-left:66.85pt;margin-top:410.25pt;width:462.8pt;height:.6pt;z-index:-251664896;mso-position-horizontal-relative:page;mso-position-vertical-relative:page" coordorigin="1327,7694" coordsize="9256,12">
            <v:shape id="_x0000_s1109" style="position:absolute;left:1332;top:7700;width:2636;height:0" coordorigin="1332,7700" coordsize="2636,0" path="m1332,7700r2636,e" filled="f" strokeweight=".58pt">
              <v:path arrowok="t"/>
            </v:shape>
            <v:shape id="_x0000_s1108" style="position:absolute;left:3968;top:7700;width:10;height:0" coordorigin="3968,7700" coordsize="10,0" path="m3968,7700r10,e" filled="f" strokeweight=".58pt">
              <v:path arrowok="t"/>
            </v:shape>
            <v:shape id="_x0000_s1107" style="position:absolute;left:3978;top:7700;width:6599;height:0" coordorigin="3978,7700" coordsize="6599,0" path="m3978,7700r6598,e" filled="f" strokeweight=".58pt">
              <v:path arrowok="t"/>
            </v:shape>
            <w10:wrap anchorx="page" anchory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6</w:t>
      </w:r>
    </w:p>
    <w:p w:rsidR="00C33778" w:rsidRDefault="00B6633B">
      <w:pPr>
        <w:spacing w:before="41"/>
        <w:ind w:left="100" w:right="-53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Z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AD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S</w:t>
      </w:r>
      <w:r>
        <w:rPr>
          <w:rFonts w:ascii="Candara" w:eastAsia="Candara" w:hAnsi="Candara" w:cs="Candara"/>
          <w:b/>
          <w:sz w:val="22"/>
          <w:szCs w:val="22"/>
        </w:rPr>
        <w:t>E</w:t>
      </w:r>
    </w:p>
    <w:p w:rsidR="00C33778" w:rsidRDefault="00B6633B">
      <w:pPr>
        <w:spacing w:before="48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nt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ele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tiliz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ri</w:t>
      </w:r>
      <w:r>
        <w:rPr>
          <w:rFonts w:ascii="Candara" w:eastAsia="Candara" w:hAnsi="Candara" w:cs="Candara"/>
          <w:sz w:val="22"/>
          <w:szCs w:val="22"/>
        </w:rPr>
        <w:t>:</w:t>
      </w:r>
    </w:p>
    <w:p w:rsidR="00C33778" w:rsidRDefault="00B6633B">
      <w:pPr>
        <w:spacing w:before="41"/>
        <w:ind w:left="533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5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inte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tive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2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m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 w:rsidR="00847B5E">
        <w:rPr>
          <w:rFonts w:ascii="Candara" w:eastAsia="Candara" w:hAnsi="Candara" w:cs="Candara"/>
          <w:sz w:val="22"/>
          <w:szCs w:val="22"/>
        </w:rPr>
        <w:t>ediu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nalti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e,</w:t>
      </w:r>
    </w:p>
    <w:p w:rsidR="00C33778" w:rsidRDefault="00B6633B">
      <w:pPr>
        <w:spacing w:before="41"/>
        <w:ind w:left="533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5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de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lat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b</w:t>
      </w:r>
      <w:r>
        <w:rPr>
          <w:rFonts w:ascii="Candara" w:eastAsia="Candara" w:hAnsi="Candara" w:cs="Candara"/>
          <w:sz w:val="22"/>
          <w:szCs w:val="22"/>
        </w:rPr>
        <w:t>ila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 pi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nal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,</w:t>
      </w:r>
    </w:p>
    <w:p w:rsidR="00C33778" w:rsidRDefault="00B6633B">
      <w:pPr>
        <w:spacing w:before="39"/>
        <w:ind w:left="533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5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 de p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e,</w:t>
      </w:r>
    </w:p>
    <w:p w:rsidR="00C33778" w:rsidRDefault="00B6633B">
      <w:pPr>
        <w:spacing w:before="41"/>
        <w:ind w:left="533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320" w:bottom="280" w:left="1340" w:header="708" w:footer="708" w:gutter="0"/>
          <w:cols w:num="2" w:space="708" w:equalWidth="0">
            <w:col w:w="1846" w:space="924"/>
            <w:col w:w="6490"/>
          </w:cols>
        </w:sectPr>
      </w:pPr>
      <w:r>
        <w:rPr>
          <w:sz w:val="22"/>
          <w:szCs w:val="22"/>
        </w:rPr>
        <w:t xml:space="preserve">  </w:t>
      </w:r>
      <w:r>
        <w:rPr>
          <w:spacing w:val="5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tii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er</w:t>
      </w:r>
      <w:r>
        <w:rPr>
          <w:rFonts w:ascii="Candara" w:eastAsia="Candara" w:hAnsi="Candara" w:cs="Candara"/>
          <w:sz w:val="22"/>
          <w:szCs w:val="22"/>
        </w:rPr>
        <w:t>zi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enajat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7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320" w:bottom="280" w:left="1340" w:header="708" w:footer="708" w:gutter="0"/>
          <w:cols w:space="708"/>
        </w:sectPr>
      </w:pPr>
    </w:p>
    <w:p w:rsidR="00C33778" w:rsidRDefault="00B6633B">
      <w:pPr>
        <w:spacing w:before="10"/>
        <w:ind w:left="10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lastRenderedPageBreak/>
        <w:t>ARTI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7</w:t>
      </w:r>
    </w:p>
    <w:p w:rsidR="00C33778" w:rsidRDefault="00B6633B">
      <w:pPr>
        <w:spacing w:before="41" w:line="276" w:lineRule="auto"/>
        <w:ind w:left="100" w:right="-4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Z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 xml:space="preserve">I   </w:t>
      </w:r>
      <w:r>
        <w:rPr>
          <w:rFonts w:ascii="Candara" w:eastAsia="Candara" w:hAnsi="Candara" w:cs="Candara"/>
          <w:b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S</w:t>
      </w:r>
      <w:r>
        <w:rPr>
          <w:rFonts w:ascii="Candara" w:eastAsia="Candara" w:hAnsi="Candara" w:cs="Candara"/>
          <w:b/>
          <w:sz w:val="22"/>
          <w:szCs w:val="22"/>
        </w:rPr>
        <w:t xml:space="preserve">E   </w:t>
      </w:r>
      <w:r>
        <w:rPr>
          <w:rFonts w:ascii="Candara" w:eastAsia="Candara" w:hAnsi="Candara" w:cs="Candara"/>
          <w:b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z w:val="22"/>
          <w:szCs w:val="22"/>
        </w:rPr>
        <w:t>U CON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</w:p>
    <w:p w:rsidR="00C33778" w:rsidRDefault="00B6633B">
      <w:pPr>
        <w:spacing w:before="10" w:line="276" w:lineRule="auto"/>
        <w:ind w:right="80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Se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ite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area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notaj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itar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iz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l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iu al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ariei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ipi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 Pl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Se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admite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ane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esti</w:t>
      </w:r>
      <w:r>
        <w:rPr>
          <w:rFonts w:ascii="Candara" w:eastAsia="Candara" w:hAnsi="Candara" w:cs="Candara"/>
          <w:spacing w:val="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im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inalti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</w:p>
    <w:p w:rsidR="00C33778" w:rsidRDefault="00B6633B">
      <w:pPr>
        <w:spacing w:before="38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320" w:bottom="280" w:left="1340" w:header="708" w:footer="708" w:gutter="0"/>
          <w:cols w:num="2" w:space="708" w:equalWidth="0">
            <w:col w:w="2520" w:space="216"/>
            <w:col w:w="6524"/>
          </w:cols>
        </w:sectPr>
      </w:pP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praf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ta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 xml:space="preserve">im </w:t>
      </w:r>
      <w:r>
        <w:rPr>
          <w:rFonts w:ascii="Candara" w:eastAsia="Candara" w:hAnsi="Candara" w:cs="Candara"/>
          <w:spacing w:val="-3"/>
          <w:sz w:val="22"/>
          <w:szCs w:val="22"/>
        </w:rPr>
        <w:t>1</w:t>
      </w:r>
      <w:r w:rsidR="00401049">
        <w:rPr>
          <w:rFonts w:ascii="Candara" w:eastAsia="Candara" w:hAnsi="Candara" w:cs="Candara"/>
          <w:spacing w:val="1"/>
          <w:sz w:val="22"/>
          <w:szCs w:val="22"/>
        </w:rPr>
        <w:t>0</w:t>
      </w:r>
      <w:r w:rsidR="00847B5E">
        <w:rPr>
          <w:rFonts w:ascii="Candara" w:eastAsia="Candara" w:hAnsi="Candara" w:cs="Candara"/>
          <w:spacing w:val="1"/>
          <w:sz w:val="22"/>
          <w:szCs w:val="22"/>
        </w:rPr>
        <w:t>0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p.</w:t>
      </w:r>
    </w:p>
    <w:p w:rsidR="00C33778" w:rsidRDefault="00841C79">
      <w:pPr>
        <w:spacing w:line="140" w:lineRule="exact"/>
        <w:rPr>
          <w:sz w:val="15"/>
          <w:szCs w:val="15"/>
        </w:rPr>
      </w:pPr>
      <w:r w:rsidRPr="00841C79">
        <w:lastRenderedPageBreak/>
        <w:pict>
          <v:group id="_x0000_s1118" style="position:absolute;margin-left:1in;margin-top:559.5pt;width:462.8pt;height:.6pt;z-index:-251661824;mso-position-horizontal-relative:page;mso-position-vertical-relative:page" coordorigin="1327,11480" coordsize="9256,12">
            <v:shape id="_x0000_s1121" style="position:absolute;left:1332;top:11486;width:2636;height:0" coordorigin="1332,11486" coordsize="2636,0" path="m1332,11486r2636,e" filled="f" strokeweight=".58pt">
              <v:path arrowok="t"/>
            </v:shape>
            <v:shape id="_x0000_s1120" style="position:absolute;left:3968;top:11486;width:10;height:0" coordorigin="3968,11486" coordsize="10,0" path="m3968,11486r10,e" filled="f" strokeweight=".58pt">
              <v:path arrowok="t"/>
            </v:shape>
            <v:shape id="_x0000_s1119" style="position:absolute;left:3978;top:11486;width:6599;height:0" coordorigin="3978,11486" coordsize="6599,0" path="m3978,11486r6598,e" filled="f" strokeweight=".58pt">
              <v:path arrowok="t"/>
            </v:shape>
            <w10:wrap anchorx="page" anchory="page"/>
          </v:group>
        </w:pict>
      </w: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320" w:bottom="280" w:left="1340" w:header="708" w:footer="708" w:gutter="0"/>
          <w:cols w:space="708"/>
        </w:sectPr>
      </w:pPr>
    </w:p>
    <w:p w:rsidR="00C33778" w:rsidRDefault="00B6633B">
      <w:pPr>
        <w:spacing w:before="10"/>
        <w:ind w:left="10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lastRenderedPageBreak/>
        <w:t>ARTI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8</w:t>
      </w:r>
    </w:p>
    <w:p w:rsidR="00C33778" w:rsidRDefault="00B6633B">
      <w:pPr>
        <w:spacing w:before="38"/>
        <w:ind w:left="100" w:right="-53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Z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I</w:t>
      </w:r>
      <w:r>
        <w:rPr>
          <w:rFonts w:ascii="Candara" w:eastAsia="Candara" w:hAnsi="Candara" w:cs="Candara"/>
          <w:b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4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Z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SE</w:t>
      </w:r>
    </w:p>
    <w:p w:rsidR="00C33778" w:rsidRDefault="00B6633B">
      <w:pPr>
        <w:spacing w:before="10" w:line="274" w:lineRule="auto"/>
        <w:ind w:right="78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Se int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z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c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tati e</w:t>
      </w:r>
      <w:r>
        <w:rPr>
          <w:rFonts w:ascii="Candara" w:eastAsia="Candara" w:hAnsi="Candara" w:cs="Candara"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no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 de tip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tiv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 gen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za 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>ic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057B8B">
        <w:rPr>
          <w:rFonts w:ascii="Candara" w:eastAsia="Candara" w:hAnsi="Candara" w:cs="Candara"/>
          <w:spacing w:val="1"/>
          <w:sz w:val="22"/>
          <w:szCs w:val="22"/>
        </w:rPr>
        <w:t xml:space="preserve">foarte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nte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before="2" w:line="276" w:lineRule="auto"/>
        <w:ind w:right="8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Se</w:t>
      </w:r>
      <w:r>
        <w:rPr>
          <w:rFonts w:ascii="Candara" w:eastAsia="Candara" w:hAnsi="Candara" w:cs="Candara"/>
          <w:spacing w:val="4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inte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zic</w:t>
      </w:r>
      <w:r>
        <w:rPr>
          <w:rFonts w:ascii="Candara" w:eastAsia="Candara" w:hAnsi="Candara" w:cs="Candara"/>
          <w:spacing w:val="4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  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enaj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viz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ii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  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4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hi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sc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 e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tie 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lasament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le 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te co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m legii.</w:t>
      </w:r>
    </w:p>
    <w:p w:rsidR="00C33778" w:rsidRDefault="00B6633B">
      <w:pPr>
        <w:spacing w:line="260" w:lineRule="exact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position w:val="1"/>
          <w:sz w:val="22"/>
          <w:szCs w:val="22"/>
        </w:rPr>
        <w:t xml:space="preserve">Se </w:t>
      </w:r>
      <w:r>
        <w:rPr>
          <w:rFonts w:ascii="Candara" w:eastAsia="Candara" w:hAnsi="Candara" w:cs="Candara"/>
          <w:spacing w:val="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int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>zi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3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position w:val="1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zarea </w:t>
      </w:r>
      <w:r>
        <w:rPr>
          <w:rFonts w:ascii="Candara" w:eastAsia="Candara" w:hAnsi="Candara" w:cs="Candara"/>
          <w:spacing w:val="3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tii </w:t>
      </w:r>
      <w:r>
        <w:rPr>
          <w:rFonts w:ascii="Candara" w:eastAsia="Candara" w:hAnsi="Candara" w:cs="Candara"/>
          <w:spacing w:val="3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in </w:t>
      </w:r>
      <w:r>
        <w:rPr>
          <w:rFonts w:ascii="Candara" w:eastAsia="Candara" w:hAnsi="Candara" w:cs="Candara"/>
          <w:spacing w:val="4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z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o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nele </w:t>
      </w:r>
      <w:r>
        <w:rPr>
          <w:rFonts w:ascii="Candara" w:eastAsia="Candara" w:hAnsi="Candara" w:cs="Candara"/>
          <w:spacing w:val="2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3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ervit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te </w:t>
      </w:r>
      <w:r>
        <w:rPr>
          <w:rFonts w:ascii="Candara" w:eastAsia="Candara" w:hAnsi="Candara" w:cs="Candara"/>
          <w:spacing w:val="3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3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>e</w:t>
      </w:r>
    </w:p>
    <w:p w:rsidR="00C33778" w:rsidRDefault="00B6633B">
      <w:pPr>
        <w:spacing w:before="41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320" w:bottom="280" w:left="1340" w:header="708" w:footer="708" w:gutter="0"/>
          <w:cols w:num="2" w:space="708" w:equalWidth="0">
            <w:col w:w="2060" w:space="710"/>
            <w:col w:w="6490"/>
          </w:cols>
        </w:sectPr>
      </w:pPr>
      <w:r>
        <w:rPr>
          <w:rFonts w:ascii="Candara" w:eastAsia="Candara" w:hAnsi="Candara" w:cs="Candara"/>
          <w:sz w:val="22"/>
          <w:szCs w:val="22"/>
        </w:rPr>
        <w:t>prot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tie a l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tehn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co</w:t>
      </w:r>
      <w:r>
        <w:rPr>
          <w:rFonts w:ascii="Candara" w:eastAsia="Candara" w:hAnsi="Candara" w:cs="Candara"/>
          <w:sz w:val="22"/>
          <w:szCs w:val="22"/>
        </w:rPr>
        <w:t>-edilit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e.</w:t>
      </w:r>
    </w:p>
    <w:p w:rsidR="00057B8B" w:rsidRDefault="00057B8B">
      <w:pPr>
        <w:spacing w:before="10"/>
        <w:ind w:left="100"/>
        <w:rPr>
          <w:rFonts w:ascii="Candara" w:eastAsia="Candara" w:hAnsi="Candara" w:cs="Candara"/>
          <w:b/>
          <w:sz w:val="22"/>
          <w:szCs w:val="22"/>
        </w:rPr>
      </w:pPr>
    </w:p>
    <w:p w:rsidR="00057B8B" w:rsidRDefault="00057B8B">
      <w:pPr>
        <w:spacing w:before="10"/>
        <w:ind w:left="100"/>
        <w:rPr>
          <w:rFonts w:ascii="Candara" w:eastAsia="Candara" w:hAnsi="Candara" w:cs="Candara"/>
          <w:b/>
          <w:sz w:val="22"/>
          <w:szCs w:val="22"/>
        </w:rPr>
      </w:pPr>
    </w:p>
    <w:p w:rsidR="00C33778" w:rsidRDefault="00B6633B">
      <w:pPr>
        <w:spacing w:before="10"/>
        <w:ind w:left="100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320" w:bottom="280" w:left="1340" w:header="708" w:footer="708" w:gutter="0"/>
          <w:cols w:space="708"/>
        </w:sectPr>
      </w:pPr>
      <w:r>
        <w:rPr>
          <w:rFonts w:ascii="Candara" w:eastAsia="Candara" w:hAnsi="Candara" w:cs="Candara"/>
          <w:b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CT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II</w:t>
      </w:r>
      <w:r>
        <w:rPr>
          <w:rFonts w:ascii="Candara" w:eastAsia="Candara" w:hAnsi="Candara" w:cs="Candara"/>
          <w:b/>
          <w:sz w:val="22"/>
          <w:szCs w:val="22"/>
        </w:rPr>
        <w:t xml:space="preserve">: 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ND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z w:val="22"/>
          <w:szCs w:val="22"/>
        </w:rPr>
        <w:t>P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ASA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.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H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PA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A SI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N</w:t>
      </w:r>
      <w:r>
        <w:rPr>
          <w:rFonts w:ascii="Candara" w:eastAsia="Candara" w:hAnsi="Candara" w:cs="Candara"/>
          <w:b/>
          <w:sz w:val="22"/>
          <w:szCs w:val="22"/>
        </w:rPr>
        <w:t>F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OR</w:t>
      </w:r>
    </w:p>
    <w:p w:rsidR="00C33778" w:rsidRDefault="00841C79">
      <w:pPr>
        <w:spacing w:before="50"/>
        <w:ind w:left="10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130" style="position:absolute;left:0;text-align:left;margin-left:65.6pt;margin-top:760.75pt;width:463.5pt;height:.6pt;z-index:-251658752;mso-position-horizontal-relative:page;mso-position-vertical-relative:page" coordorigin="1312,15215" coordsize="9270,12">
            <v:shape id="_x0000_s1133" style="position:absolute;left:1318;top:15221;width:2650;height:0" coordorigin="1318,15221" coordsize="2650,0" path="m1318,15221r2650,e" filled="f" strokeweight=".20464mm">
              <v:path arrowok="t"/>
            </v:shape>
            <v:shape id="_x0000_s1132" style="position:absolute;left:3954;top:15221;width:10;height:0" coordorigin="3954,15221" coordsize="10,0" path="m3954,15221r9,e" filled="f" strokeweight=".20464mm">
              <v:path arrowok="t"/>
            </v:shape>
            <v:shape id="_x0000_s1131" style="position:absolute;left:3963;top:15221;width:6613;height:0" coordorigin="3963,15221" coordsize="6613,0" path="m3963,15221r6613,e" filled="f" strokeweight=".20464mm">
              <v:path arrowok="t"/>
            </v:shape>
            <w10:wrap anchorx="page" anchory="page"/>
          </v:group>
        </w:pict>
      </w:r>
      <w:r w:rsidRPr="00841C79">
        <w:pict>
          <v:group id="_x0000_s1126" style="position:absolute;left:0;text-align:left;margin-left:66.35pt;margin-top:698.45pt;width:462.8pt;height:.6pt;z-index:-251659776;mso-position-horizontal-relative:page;mso-position-vertical-relative:page" coordorigin="1327,13969" coordsize="9256,12">
            <v:shape id="_x0000_s1129" style="position:absolute;left:1332;top:13975;width:2636;height:0" coordorigin="1332,13975" coordsize="2636,0" path="m1332,13975r2636,e" filled="f" strokeweight=".58pt">
              <v:path arrowok="t"/>
            </v:shape>
            <v:shape id="_x0000_s1128" style="position:absolute;left:3968;top:13975;width:10;height:0" coordorigin="3968,13975" coordsize="10,0" path="m3968,13975r10,e" filled="f" strokeweight=".58pt">
              <v:path arrowok="t"/>
            </v:shape>
            <v:shape id="_x0000_s1127" style="position:absolute;left:3978;top:13975;width:6599;height:0" coordorigin="3978,13975" coordsize="6599,0" path="m3978,13975r6598,e" filled="f" strokeweight=".58pt">
              <v:path arrowok="t"/>
            </v:shape>
            <w10:wrap anchorx="page" anchory="page"/>
          </v:group>
        </w:pict>
      </w:r>
      <w:r w:rsidRPr="00841C79">
        <w:pict>
          <v:group id="_x0000_s1122" style="position:absolute;left:0;text-align:left;margin-left:66.35pt;margin-top:682.6pt;width:462.8pt;height:.6pt;z-index:-251660800;mso-position-horizontal-relative:page;mso-position-vertical-relative:page" coordorigin="1327,13652" coordsize="9256,12">
            <v:shape id="_x0000_s1125" style="position:absolute;left:1332;top:13658;width:2636;height:0" coordorigin="1332,13658" coordsize="2636,0" path="m1332,13658r2636,e" filled="f" strokeweight=".58pt">
              <v:path arrowok="t"/>
            </v:shape>
            <v:shape id="_x0000_s1124" style="position:absolute;left:3968;top:13658;width:10;height:0" coordorigin="3968,13658" coordsize="10,0" path="m3968,13658r10,e" filled="f" strokeweight=".58pt">
              <v:path arrowok="t"/>
            </v:shape>
            <v:shape id="_x0000_s1123" style="position:absolute;left:3978;top:13658;width:6599;height:0" coordorigin="3978,13658" coordsize="6599,0" path="m3978,13658r6598,e" filled="f" strokeweight=".58pt">
              <v:path arrowok="t"/>
            </v:shape>
            <w10:wrap anchorx="page" anchory="page"/>
          </v:group>
        </w:pict>
      </w:r>
      <w:r w:rsidRPr="00841C79">
        <w:pict>
          <v:group id="_x0000_s1114" style="position:absolute;left:0;text-align:left;margin-left:66.35pt;margin-top:496.2pt;width:462.8pt;height:.6pt;z-index:-251662848;mso-position-horizontal-relative:page;mso-position-vertical-relative:page" coordorigin="1327,9924" coordsize="9256,12">
            <v:shape id="_x0000_s1117" style="position:absolute;left:1332;top:9930;width:2636;height:0" coordorigin="1332,9930" coordsize="2636,0" path="m1332,9930r2636,e" filled="f" strokeweight=".58pt">
              <v:path arrowok="t"/>
            </v:shape>
            <v:shape id="_x0000_s1116" style="position:absolute;left:3968;top:9930;width:10;height:0" coordorigin="3968,9930" coordsize="10,0" path="m3968,9930r10,e" filled="f" strokeweight=".58pt">
              <v:path arrowok="t"/>
            </v:shape>
            <v:shape id="_x0000_s1115" style="position:absolute;left:3978;top:9930;width:6599;height:0" coordorigin="3978,9930" coordsize="6599,0" path="m3978,9930r6598,e" filled="f" strokeweight=".58pt">
              <v:path arrowok="t"/>
            </v:shape>
            <w10:wrap anchorx="page" anchory="page"/>
          </v:group>
        </w:pict>
      </w:r>
      <w:r w:rsidRPr="00841C79">
        <w:pict>
          <v:group id="_x0000_s1102" style="position:absolute;left:0;text-align:left;margin-left:66.35pt;margin-top:149.75pt;width:462.8pt;height:.6pt;z-index:-251665920;mso-position-horizontal-relative:page;mso-position-vertical-relative:page" coordorigin="1327,2995" coordsize="9256,12">
            <v:shape id="_x0000_s1105" style="position:absolute;left:1332;top:3000;width:2636;height:0" coordorigin="1332,3000" coordsize="2636,0" path="m1332,3000r2636,e" filled="f" strokeweight=".58pt">
              <v:path arrowok="t"/>
            </v:shape>
            <v:shape id="_x0000_s1104" style="position:absolute;left:3968;top:3000;width:10;height:0" coordorigin="3968,3000" coordsize="10,0" path="m3968,3000r10,e" filled="f" strokeweight=".58pt">
              <v:path arrowok="t"/>
            </v:shape>
            <v:shape id="_x0000_s1103" style="position:absolute;left:3978;top:3000;width:6599;height:0" coordorigin="3978,3000" coordsize="6599,0" path="m3978,3000r6598,e" filled="f" strokeweight=".58pt">
              <v:path arrowok="t"/>
            </v:shape>
            <w10:wrap anchorx="page" anchory="page"/>
          </v:group>
        </w:pict>
      </w:r>
      <w:r w:rsidRPr="00841C79">
        <w:pict>
          <v:group id="_x0000_s1100" style="position:absolute;left:0;text-align:left;margin-left:66.6pt;margin-top:134.05pt;width:462.2pt;height:0;z-index:-251666944;mso-position-horizontal-relative:page;mso-position-vertical-relative:page" coordorigin="1332,2681" coordsize="9244,0">
            <v:shape id="_x0000_s1101" style="position:absolute;left:1332;top:2681;width:9244;height:0" coordorigin="1332,2681" coordsize="9244,0" path="m1332,2681r9244,e" filled="f" strokeweight=".58pt">
              <v:path arrowok="t"/>
            </v:shape>
            <w10:wrap anchorx="page" anchory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9</w:t>
      </w:r>
    </w:p>
    <w:p w:rsidR="00C33778" w:rsidRDefault="00B6633B">
      <w:pPr>
        <w:spacing w:before="38" w:line="276" w:lineRule="auto"/>
        <w:ind w:left="100" w:right="-4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CA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CT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CI  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 PAR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 xml:space="preserve">OR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b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PRA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 xml:space="preserve">,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,</w:t>
      </w:r>
    </w:p>
    <w:p w:rsidR="00C33778" w:rsidRDefault="00B6633B">
      <w:pPr>
        <w:spacing w:before="50" w:line="276" w:lineRule="auto"/>
        <w:ind w:right="75"/>
        <w:jc w:val="both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320" w:bottom="280" w:left="1340" w:header="708" w:footer="708" w:gutter="0"/>
          <w:cols w:num="2" w:space="708" w:equalWidth="0">
            <w:col w:w="2146" w:space="624"/>
            <w:col w:w="6490"/>
          </w:cols>
        </w:sect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Se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ibi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2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2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praf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ţa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inim</w:t>
      </w:r>
      <w:r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1</w:t>
      </w:r>
      <w:r>
        <w:rPr>
          <w:rFonts w:ascii="Candara" w:eastAsia="Candara" w:hAnsi="Candara" w:cs="Candara"/>
          <w:spacing w:val="-3"/>
          <w:sz w:val="22"/>
          <w:szCs w:val="22"/>
        </w:rPr>
        <w:t>5</w:t>
      </w:r>
      <w:r>
        <w:rPr>
          <w:rFonts w:ascii="Candara" w:eastAsia="Candara" w:hAnsi="Candara" w:cs="Candara"/>
          <w:sz w:val="22"/>
          <w:szCs w:val="22"/>
        </w:rPr>
        <w:t xml:space="preserve">0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p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 xml:space="preserve">i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12</w:t>
      </w:r>
      <w:r>
        <w:rPr>
          <w:rFonts w:ascii="Candara" w:eastAsia="Candara" w:hAnsi="Candara" w:cs="Candara"/>
          <w:spacing w:val="-3"/>
          <w:sz w:val="22"/>
          <w:szCs w:val="22"/>
        </w:rPr>
        <w:t>,</w:t>
      </w:r>
      <w:r>
        <w:rPr>
          <w:rFonts w:ascii="Candara" w:eastAsia="Candara" w:hAnsi="Candara" w:cs="Candara"/>
          <w:spacing w:val="1"/>
          <w:sz w:val="22"/>
          <w:szCs w:val="22"/>
        </w:rPr>
        <w:t>00</w:t>
      </w:r>
      <w:r>
        <w:rPr>
          <w:rFonts w:ascii="Candara" w:eastAsia="Candara" w:hAnsi="Candara" w:cs="Candara"/>
          <w:sz w:val="22"/>
          <w:szCs w:val="22"/>
        </w:rPr>
        <w:t xml:space="preserve">m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nt 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la  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a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in  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az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l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gi</w:t>
      </w:r>
      <w:r>
        <w:rPr>
          <w:rFonts w:ascii="Candara" w:eastAsia="Candara" w:hAnsi="Candara" w:cs="Candara"/>
          <w:spacing w:val="-3"/>
          <w:sz w:val="22"/>
          <w:szCs w:val="22"/>
        </w:rPr>
        <w:t>m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l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ntinuu 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8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m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 xml:space="preserve">t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la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ada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m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7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ntinuu</w:t>
      </w:r>
      <w:r>
        <w:rPr>
          <w:rFonts w:ascii="Candara" w:eastAsia="Candara" w:hAnsi="Candara" w:cs="Candara"/>
          <w:spacing w:val="1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4"/>
          <w:sz w:val="22"/>
          <w:szCs w:val="22"/>
        </w:rPr>
        <w:t>(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lăd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)</w:t>
      </w:r>
      <w:r>
        <w:rPr>
          <w:rFonts w:ascii="Candara" w:eastAsia="Candara" w:hAnsi="Candara" w:cs="Candara"/>
          <w:spacing w:val="1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1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0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â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1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bu</w:t>
      </w:r>
      <w:r>
        <w:rPr>
          <w:rFonts w:ascii="Candara" w:eastAsia="Candara" w:hAnsi="Candara" w:cs="Candara"/>
          <w:sz w:val="22"/>
          <w:szCs w:val="22"/>
        </w:rPr>
        <w:t>ie</w:t>
      </w:r>
    </w:p>
    <w:p w:rsidR="00C33778" w:rsidRDefault="00C33778">
      <w:pPr>
        <w:spacing w:before="1" w:line="140" w:lineRule="exact"/>
        <w:rPr>
          <w:sz w:val="15"/>
          <w:szCs w:val="15"/>
        </w:rPr>
      </w:pPr>
    </w:p>
    <w:p w:rsidR="00C33778" w:rsidRDefault="00B6633B">
      <w:pPr>
        <w:ind w:left="22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 xml:space="preserve">)                            </w:t>
      </w:r>
      <w:r>
        <w:rPr>
          <w:rFonts w:ascii="Candara" w:eastAsia="Candara" w:hAnsi="Candara" w:cs="Candara"/>
          <w:b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ă 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 xml:space="preserve">ie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ai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el </w:t>
      </w:r>
      <w:r>
        <w:rPr>
          <w:rFonts w:ascii="Candara" w:eastAsia="Candara" w:hAnsi="Candara" w:cs="Candara"/>
          <w:spacing w:val="-1"/>
          <w:sz w:val="22"/>
          <w:szCs w:val="22"/>
        </w:rPr>
        <w:t>pu</w:t>
      </w:r>
      <w:r>
        <w:rPr>
          <w:rFonts w:ascii="Candara" w:eastAsia="Candara" w:hAnsi="Candara" w:cs="Candara"/>
          <w:spacing w:val="-2"/>
          <w:sz w:val="22"/>
          <w:szCs w:val="22"/>
        </w:rPr>
        <w:t>ţ</w:t>
      </w:r>
      <w:r>
        <w:rPr>
          <w:rFonts w:ascii="Candara" w:eastAsia="Candara" w:hAnsi="Candara" w:cs="Candara"/>
          <w:sz w:val="22"/>
          <w:szCs w:val="22"/>
        </w:rPr>
        <w:t>in egală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 lăţ</w:t>
      </w:r>
      <w:r>
        <w:rPr>
          <w:rFonts w:ascii="Candara" w:eastAsia="Candara" w:hAnsi="Candara" w:cs="Candara"/>
          <w:spacing w:val="-1"/>
          <w:sz w:val="22"/>
          <w:szCs w:val="22"/>
        </w:rPr>
        <w:t>im</w:t>
      </w:r>
      <w:r>
        <w:rPr>
          <w:rFonts w:ascii="Candara" w:eastAsia="Candara" w:hAnsi="Candara" w:cs="Candara"/>
          <w:sz w:val="22"/>
          <w:szCs w:val="22"/>
        </w:rPr>
        <w:t xml:space="preserve">ea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este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before="41" w:line="275" w:lineRule="auto"/>
        <w:ind w:left="2916" w:right="179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tiile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 pree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tent,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3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za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ou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ai </w:t>
      </w:r>
      <w:r>
        <w:rPr>
          <w:rFonts w:ascii="Candara" w:eastAsia="Candara" w:hAnsi="Candara" w:cs="Candara"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sz w:val="22"/>
          <w:szCs w:val="22"/>
        </w:rPr>
        <w:t>lte 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,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it</w:t>
      </w:r>
      <w:r>
        <w:rPr>
          <w:rFonts w:ascii="Candara" w:eastAsia="Candara" w:hAnsi="Candara" w:cs="Candara"/>
          <w:sz w:val="22"/>
          <w:szCs w:val="22"/>
        </w:rPr>
        <w:t xml:space="preserve">ia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ibi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ita</w:t>
      </w:r>
      <w:r>
        <w:rPr>
          <w:rFonts w:ascii="Candara" w:eastAsia="Candara" w:hAnsi="Candara" w:cs="Candara"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 xml:space="preserve">e a 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zu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 xml:space="preserve">tate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>erit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4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4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4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lat</w:t>
      </w:r>
      <w:r>
        <w:rPr>
          <w:rFonts w:ascii="Candara" w:eastAsia="Candara" w:hAnsi="Candara" w:cs="Candara"/>
          <w:spacing w:val="-1"/>
          <w:sz w:val="22"/>
          <w:szCs w:val="22"/>
        </w:rPr>
        <w:t>im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4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ad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nu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ai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</w:t>
      </w:r>
    </w:p>
    <w:p w:rsidR="00C33778" w:rsidRDefault="00B6633B">
      <w:pPr>
        <w:spacing w:before="1"/>
        <w:ind w:left="2916" w:right="341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aca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li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 xml:space="preserve">ite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sz w:val="22"/>
          <w:szCs w:val="22"/>
        </w:rPr>
        <w:t>lt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pacing w:val="1"/>
          <w:sz w:val="22"/>
          <w:szCs w:val="22"/>
        </w:rPr>
        <w:t>su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 xml:space="preserve">ata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 fr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nt</w:t>
      </w:r>
      <w:r>
        <w:rPr>
          <w:rFonts w:ascii="Candara" w:eastAsia="Candara" w:hAnsi="Candara" w:cs="Candara"/>
          <w:spacing w:val="-1"/>
          <w:sz w:val="22"/>
          <w:szCs w:val="22"/>
        </w:rPr>
        <w:t>)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7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headerReference w:type="default" r:id="rId9"/>
          <w:pgSz w:w="11920" w:h="16840"/>
          <w:pgMar w:top="1280" w:right="1220" w:bottom="280" w:left="1220" w:header="1096" w:footer="547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92" style="position:absolute;left:0;text-align:left;margin-left:66.35pt;margin-top:.1pt;width:462.8pt;height:.6pt;z-index:-251656704;mso-position-horizontal-relative:page" coordorigin="1327,2" coordsize="9256,12">
            <v:shape id="_x0000_s1095" style="position:absolute;left:1332;top:8;width:2636;height:0" coordorigin="1332,8" coordsize="2636,0" path="m1332,8r2636,e" filled="f" strokeweight=".58pt">
              <v:path arrowok="t"/>
            </v:shape>
            <v:shape id="_x0000_s1094" style="position:absolute;left:3968;top:8;width:10;height:0" coordorigin="3968,8" coordsize="10,0" path="m3968,8r10,e" filled="f" strokeweight=".58pt">
              <v:path arrowok="t"/>
            </v:shape>
            <v:shape id="_x0000_s1093" style="position:absolute;left:3978;top:8;width:6599;height:0" coordorigin="3978,8" coordsize="6599,0" path="m3978,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10</w:t>
      </w:r>
    </w:p>
    <w:p w:rsidR="00C33778" w:rsidRDefault="00B6633B">
      <w:pPr>
        <w:spacing w:before="41" w:line="275" w:lineRule="auto"/>
        <w:ind w:left="220" w:right="-4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z w:val="22"/>
          <w:szCs w:val="22"/>
        </w:rPr>
        <w:t>PLAS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A 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 xml:space="preserve">OR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z w:val="22"/>
          <w:szCs w:val="22"/>
        </w:rPr>
        <w:t>Ă DE A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LI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ME</w:t>
      </w:r>
      <w:r>
        <w:rPr>
          <w:rFonts w:ascii="Candara" w:eastAsia="Candara" w:hAnsi="Candara" w:cs="Candara"/>
          <w:b/>
          <w:sz w:val="22"/>
          <w:szCs w:val="22"/>
        </w:rPr>
        <w:t>NT</w:t>
      </w:r>
    </w:p>
    <w:p w:rsidR="00C33778" w:rsidRDefault="00B6633B">
      <w:pPr>
        <w:spacing w:before="10"/>
        <w:ind w:right="176"/>
        <w:jc w:val="both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 xml:space="preserve">Se     </w:t>
      </w:r>
      <w:r>
        <w:rPr>
          <w:rFonts w:ascii="Candara" w:eastAsia="Candara" w:hAnsi="Candara" w:cs="Candara"/>
          <w:spacing w:val="1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va     </w:t>
      </w:r>
      <w:r>
        <w:rPr>
          <w:rFonts w:ascii="Candara" w:eastAsia="Candara" w:hAnsi="Candara" w:cs="Candara"/>
          <w:spacing w:val="1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ta     </w:t>
      </w:r>
      <w:r>
        <w:rPr>
          <w:rFonts w:ascii="Candara" w:eastAsia="Candara" w:hAnsi="Candara" w:cs="Candara"/>
          <w:spacing w:val="10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al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ninie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ea     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prev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zuta     </w:t>
      </w:r>
      <w:r>
        <w:rPr>
          <w:rFonts w:ascii="Candara" w:eastAsia="Candara" w:hAnsi="Candara" w:cs="Candara"/>
          <w:spacing w:val="1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co</w:t>
      </w:r>
      <w:r>
        <w:rPr>
          <w:rFonts w:ascii="Candara" w:eastAsia="Candara" w:hAnsi="Candara" w:cs="Candara"/>
          <w:sz w:val="22"/>
          <w:szCs w:val="22"/>
        </w:rPr>
        <w:t>nf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m     </w:t>
      </w:r>
      <w:r>
        <w:rPr>
          <w:rFonts w:ascii="Candara" w:eastAsia="Candara" w:hAnsi="Candara" w:cs="Candara"/>
          <w:spacing w:val="1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ei</w:t>
      </w:r>
    </w:p>
    <w:p w:rsidR="00C33778" w:rsidRPr="002A7650" w:rsidRDefault="00841C79">
      <w:pPr>
        <w:spacing w:before="41"/>
        <w:ind w:right="802"/>
        <w:jc w:val="both"/>
        <w:rPr>
          <w:rFonts w:ascii="Candara" w:eastAsia="Candara" w:hAnsi="Candara" w:cs="Candara"/>
          <w:sz w:val="22"/>
          <w:szCs w:val="22"/>
        </w:rPr>
      </w:pPr>
      <w:r w:rsidRPr="002A7650">
        <w:pict>
          <v:group id="_x0000_s1090" style="position:absolute;left:0;text-align:left;margin-left:328.75pt;margin-top:13.3pt;width:2.4pt;height:0;z-index:-251657728;mso-position-horizontal-relative:page" coordorigin="6575,266" coordsize="48,0">
            <v:shape id="_x0000_s1091" style="position:absolute;left:6575;top:266;width:48;height:0" coordorigin="6575,266" coordsize="48,0" path="m6575,266r48,e" filled="f" strokeweight=".22pt">
              <v:path arrowok="t"/>
            </v:shape>
            <w10:wrap anchorx="page"/>
          </v:group>
        </w:pict>
      </w:r>
      <w:r w:rsidR="00057B8B" w:rsidRPr="002A7650">
        <w:rPr>
          <w:rFonts w:ascii="Candara" w:eastAsia="Candara" w:hAnsi="Candara" w:cs="Candara"/>
          <w:b/>
          <w:spacing w:val="1"/>
          <w:sz w:val="22"/>
          <w:szCs w:val="22"/>
        </w:rPr>
        <w:t xml:space="preserve">A </w:t>
      </w:r>
      <w:r w:rsidR="00057B8B" w:rsidRPr="002A7650">
        <w:rPr>
          <w:rFonts w:ascii="Candara" w:eastAsia="Candara" w:hAnsi="Candara" w:cs="Candara"/>
          <w:b/>
          <w:sz w:val="22"/>
          <w:szCs w:val="22"/>
        </w:rPr>
        <w:t>5</w:t>
      </w:r>
      <w:r w:rsidR="00B6633B" w:rsidRPr="002A7650">
        <w:rPr>
          <w:rFonts w:ascii="Candara" w:eastAsia="Candara" w:hAnsi="Candara" w:cs="Candara"/>
          <w:b/>
          <w:spacing w:val="-1"/>
          <w:sz w:val="22"/>
          <w:szCs w:val="22"/>
        </w:rPr>
        <w:t>_</w:t>
      </w:r>
      <w:r w:rsidR="00B6633B" w:rsidRPr="002A7650">
        <w:rPr>
          <w:rFonts w:ascii="Candara" w:eastAsia="Candara" w:hAnsi="Candara" w:cs="Candara"/>
          <w:b/>
          <w:sz w:val="22"/>
          <w:szCs w:val="22"/>
        </w:rPr>
        <w:t>Re</w:t>
      </w:r>
      <w:r w:rsidR="00B6633B" w:rsidRPr="002A7650">
        <w:rPr>
          <w:rFonts w:ascii="Candara" w:eastAsia="Candara" w:hAnsi="Candara" w:cs="Candara"/>
          <w:b/>
          <w:spacing w:val="-1"/>
          <w:sz w:val="22"/>
          <w:szCs w:val="22"/>
        </w:rPr>
        <w:t>g</w:t>
      </w:r>
      <w:r w:rsidR="00B6633B" w:rsidRPr="002A7650">
        <w:rPr>
          <w:rFonts w:ascii="Candara" w:eastAsia="Candara" w:hAnsi="Candara" w:cs="Candara"/>
          <w:b/>
          <w:sz w:val="22"/>
          <w:szCs w:val="22"/>
        </w:rPr>
        <w:t>l</w:t>
      </w:r>
      <w:r w:rsidR="00B6633B" w:rsidRPr="002A7650">
        <w:rPr>
          <w:rFonts w:ascii="Candara" w:eastAsia="Candara" w:hAnsi="Candara" w:cs="Candara"/>
          <w:b/>
          <w:spacing w:val="-2"/>
          <w:sz w:val="22"/>
          <w:szCs w:val="22"/>
        </w:rPr>
        <w:t>e</w:t>
      </w:r>
      <w:r w:rsidR="00B6633B" w:rsidRPr="002A7650">
        <w:rPr>
          <w:rFonts w:ascii="Candara" w:eastAsia="Candara" w:hAnsi="Candara" w:cs="Candara"/>
          <w:b/>
          <w:spacing w:val="1"/>
          <w:sz w:val="22"/>
          <w:szCs w:val="22"/>
        </w:rPr>
        <w:t>m</w:t>
      </w:r>
      <w:r w:rsidR="00B6633B" w:rsidRPr="002A7650">
        <w:rPr>
          <w:rFonts w:ascii="Candara" w:eastAsia="Candara" w:hAnsi="Candara" w:cs="Candara"/>
          <w:b/>
          <w:sz w:val="22"/>
          <w:szCs w:val="22"/>
        </w:rPr>
        <w:t>en</w:t>
      </w:r>
      <w:r w:rsidR="00B6633B" w:rsidRPr="002A7650"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 w:rsidR="00B6633B" w:rsidRPr="002A7650">
        <w:rPr>
          <w:rFonts w:ascii="Candara" w:eastAsia="Candara" w:hAnsi="Candara" w:cs="Candara"/>
          <w:b/>
          <w:sz w:val="22"/>
          <w:szCs w:val="22"/>
        </w:rPr>
        <w:t>a</w:t>
      </w:r>
      <w:r w:rsidR="00B6633B" w:rsidRPr="002A7650"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b/>
          <w:sz w:val="22"/>
          <w:szCs w:val="22"/>
        </w:rPr>
        <w:t>i</w:t>
      </w:r>
      <w:r w:rsidR="00B6633B" w:rsidRPr="002A7650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b/>
          <w:spacing w:val="-1"/>
          <w:sz w:val="22"/>
          <w:szCs w:val="22"/>
        </w:rPr>
        <w:t>prop</w:t>
      </w:r>
      <w:r w:rsidR="00B6633B" w:rsidRPr="002A7650">
        <w:rPr>
          <w:rFonts w:ascii="Candara" w:eastAsia="Candara" w:hAnsi="Candara" w:cs="Candara"/>
          <w:b/>
          <w:sz w:val="22"/>
          <w:szCs w:val="22"/>
        </w:rPr>
        <w:t>u</w:t>
      </w:r>
      <w:r w:rsidR="00B6633B" w:rsidRPr="002A7650">
        <w:rPr>
          <w:rFonts w:ascii="Candara" w:eastAsia="Candara" w:hAnsi="Candara" w:cs="Candara"/>
          <w:b/>
          <w:spacing w:val="-1"/>
          <w:sz w:val="22"/>
          <w:szCs w:val="22"/>
        </w:rPr>
        <w:t>s</w:t>
      </w:r>
      <w:r w:rsidR="00B6633B" w:rsidRPr="002A7650">
        <w:rPr>
          <w:rFonts w:ascii="Candara" w:eastAsia="Candara" w:hAnsi="Candara" w:cs="Candara"/>
          <w:b/>
          <w:sz w:val="22"/>
          <w:szCs w:val="22"/>
        </w:rPr>
        <w:t>e</w:t>
      </w:r>
      <w:r w:rsidR="00B6633B" w:rsidRPr="002A7650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z w:val="22"/>
          <w:szCs w:val="22"/>
        </w:rPr>
        <w:t>viz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 w:rsidRPr="002A7650">
        <w:rPr>
          <w:rFonts w:ascii="Candara" w:eastAsia="Candara" w:hAnsi="Candara" w:cs="Candara"/>
          <w:sz w:val="22"/>
          <w:szCs w:val="22"/>
        </w:rPr>
        <w:t>ta s</w:t>
      </w:r>
      <w:r w:rsidR="00B6633B" w:rsidRPr="002A7650">
        <w:rPr>
          <w:rFonts w:ascii="Candara" w:eastAsia="Candara" w:hAnsi="Candara" w:cs="Candara"/>
          <w:spacing w:val="-3"/>
          <w:sz w:val="22"/>
          <w:szCs w:val="22"/>
        </w:rPr>
        <w:t>p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sz w:val="22"/>
          <w:szCs w:val="22"/>
        </w:rPr>
        <w:t>e n</w:t>
      </w:r>
      <w:r w:rsidR="00B6633B" w:rsidRPr="002A7650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c</w:t>
      </w:r>
      <w:r w:rsidR="00B6633B" w:rsidRPr="002A7650">
        <w:rPr>
          <w:rFonts w:ascii="Candara" w:eastAsia="Candara" w:hAnsi="Candara" w:cs="Candara"/>
          <w:sz w:val="22"/>
          <w:szCs w:val="22"/>
        </w:rPr>
        <w:t>him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b</w:t>
      </w:r>
      <w:r w:rsidR="00B6633B" w:rsidRPr="002A7650">
        <w:rPr>
          <w:rFonts w:ascii="Candara" w:eastAsia="Candara" w:hAnsi="Candara" w:cs="Candara"/>
          <w:sz w:val="22"/>
          <w:szCs w:val="22"/>
        </w:rPr>
        <w:t>ar</w:t>
      </w:r>
      <w:r w:rsidR="00B6633B" w:rsidRPr="002A7650">
        <w:rPr>
          <w:rFonts w:ascii="Candara" w:eastAsia="Candara" w:hAnsi="Candara" w:cs="Candara"/>
          <w:spacing w:val="-2"/>
          <w:sz w:val="22"/>
          <w:szCs w:val="22"/>
        </w:rPr>
        <w:t>e</w:t>
      </w:r>
      <w:r w:rsidR="00B6633B" w:rsidRPr="002A7650">
        <w:rPr>
          <w:rFonts w:ascii="Candara" w:eastAsia="Candara" w:hAnsi="Candara" w:cs="Candara"/>
          <w:sz w:val="22"/>
          <w:szCs w:val="22"/>
        </w:rPr>
        <w:t>, si an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um</w:t>
      </w:r>
      <w:r w:rsidR="00B6633B" w:rsidRPr="002A7650">
        <w:rPr>
          <w:rFonts w:ascii="Candara" w:eastAsia="Candara" w:hAnsi="Candara" w:cs="Candara"/>
          <w:sz w:val="22"/>
          <w:szCs w:val="22"/>
        </w:rPr>
        <w:t>e:</w:t>
      </w:r>
    </w:p>
    <w:p w:rsidR="00C33778" w:rsidRPr="002A7650" w:rsidRDefault="00B6633B">
      <w:pPr>
        <w:spacing w:before="41"/>
        <w:ind w:left="360"/>
        <w:rPr>
          <w:rFonts w:ascii="Candara" w:eastAsia="Candara" w:hAnsi="Candara" w:cs="Candara"/>
          <w:sz w:val="22"/>
          <w:szCs w:val="22"/>
        </w:rPr>
      </w:pPr>
      <w:r w:rsidRPr="002A7650">
        <w:rPr>
          <w:sz w:val="22"/>
          <w:szCs w:val="22"/>
        </w:rPr>
        <w:t xml:space="preserve">   </w:t>
      </w:r>
      <w:r w:rsidRPr="002A7650">
        <w:rPr>
          <w:spacing w:val="38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z w:val="22"/>
          <w:szCs w:val="22"/>
        </w:rPr>
        <w:t>p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e</w:t>
      </w:r>
      <w:r w:rsidRPr="002A7650">
        <w:rPr>
          <w:rFonts w:ascii="Candara" w:eastAsia="Candara" w:hAnsi="Candara" w:cs="Candara"/>
          <w:sz w:val="22"/>
          <w:szCs w:val="22"/>
        </w:rPr>
        <w:t>nt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z w:val="22"/>
          <w:szCs w:val="22"/>
        </w:rPr>
        <w:t>u</w:t>
      </w:r>
      <w:r w:rsidRPr="002A7650"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>t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z w:val="22"/>
          <w:szCs w:val="22"/>
        </w:rPr>
        <w:t>ada</w:t>
      </w:r>
      <w:r w:rsidRPr="002A7650"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 w:rsidR="002A7650" w:rsidRPr="002A7650">
        <w:rPr>
          <w:rFonts w:ascii="Candara" w:eastAsia="Candara" w:hAnsi="Candara" w:cs="Candara"/>
          <w:spacing w:val="1"/>
          <w:sz w:val="22"/>
          <w:szCs w:val="22"/>
        </w:rPr>
        <w:t>Torcatori</w:t>
      </w:r>
      <w:r w:rsidRPr="002A7650">
        <w:rPr>
          <w:rFonts w:ascii="Candara" w:eastAsia="Candara" w:hAnsi="Candara" w:cs="Candara"/>
          <w:sz w:val="22"/>
          <w:szCs w:val="22"/>
        </w:rPr>
        <w:t>,</w:t>
      </w:r>
      <w:r w:rsidRPr="002A7650"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s</w:t>
      </w:r>
      <w:r w:rsidRPr="002A7650">
        <w:rPr>
          <w:rFonts w:ascii="Candara" w:eastAsia="Candara" w:hAnsi="Candara" w:cs="Candara"/>
          <w:sz w:val="22"/>
          <w:szCs w:val="22"/>
        </w:rPr>
        <w:t>e</w:t>
      </w:r>
      <w:r w:rsidRPr="002A7650"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z w:val="22"/>
          <w:szCs w:val="22"/>
        </w:rPr>
        <w:t>pro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pu</w:t>
      </w:r>
      <w:r w:rsidRPr="002A7650">
        <w:rPr>
          <w:rFonts w:ascii="Candara" w:eastAsia="Candara" w:hAnsi="Candara" w:cs="Candara"/>
          <w:sz w:val="22"/>
          <w:szCs w:val="22"/>
        </w:rPr>
        <w:t>ne</w:t>
      </w:r>
      <w:r w:rsidRPr="002A7650">
        <w:rPr>
          <w:rFonts w:ascii="Candara" w:eastAsia="Candara" w:hAnsi="Candara" w:cs="Candara"/>
          <w:spacing w:val="37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z w:val="22"/>
          <w:szCs w:val="22"/>
        </w:rPr>
        <w:t>o</w:t>
      </w:r>
      <w:r w:rsidRPr="002A7650"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z w:val="22"/>
          <w:szCs w:val="22"/>
        </w:rPr>
        <w:t>etrag</w:t>
      </w:r>
      <w:r w:rsidRPr="002A7650">
        <w:rPr>
          <w:rFonts w:ascii="Candara" w:eastAsia="Candara" w:hAnsi="Candara" w:cs="Candara"/>
          <w:spacing w:val="-2"/>
          <w:sz w:val="22"/>
          <w:szCs w:val="22"/>
        </w:rPr>
        <w:t>e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sz w:val="22"/>
          <w:szCs w:val="22"/>
        </w:rPr>
        <w:t>e</w:t>
      </w:r>
      <w:r w:rsidRPr="002A7650"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sz w:val="22"/>
          <w:szCs w:val="22"/>
        </w:rPr>
        <w:t>ini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sz w:val="22"/>
          <w:szCs w:val="22"/>
        </w:rPr>
        <w:t>a</w:t>
      </w:r>
      <w:r w:rsidRPr="002A7650"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1"/>
          <w:sz w:val="22"/>
          <w:szCs w:val="22"/>
        </w:rPr>
        <w:t>d</w:t>
      </w:r>
      <w:r w:rsidRPr="002A7650">
        <w:rPr>
          <w:rFonts w:ascii="Candara" w:eastAsia="Candara" w:hAnsi="Candara" w:cs="Candara"/>
          <w:sz w:val="22"/>
          <w:szCs w:val="22"/>
        </w:rPr>
        <w:t>e</w:t>
      </w:r>
    </w:p>
    <w:p w:rsidR="00C33778" w:rsidRPr="002A7650" w:rsidRDefault="002A7650">
      <w:pPr>
        <w:spacing w:before="38" w:line="276" w:lineRule="auto"/>
        <w:ind w:left="720" w:right="175"/>
        <w:jc w:val="both"/>
        <w:rPr>
          <w:rFonts w:ascii="Candara" w:eastAsia="Candara" w:hAnsi="Candara" w:cs="Candara"/>
          <w:sz w:val="22"/>
          <w:szCs w:val="22"/>
        </w:rPr>
      </w:pPr>
      <w:r w:rsidRPr="002A7650">
        <w:rPr>
          <w:rFonts w:ascii="Candara" w:eastAsia="Candara" w:hAnsi="Candara" w:cs="Candara"/>
          <w:spacing w:val="1"/>
          <w:sz w:val="22"/>
          <w:szCs w:val="22"/>
        </w:rPr>
        <w:t>7</w:t>
      </w:r>
      <w:r w:rsidR="00B6633B" w:rsidRPr="002A7650">
        <w:rPr>
          <w:rFonts w:ascii="Candara" w:eastAsia="Candara" w:hAnsi="Candara" w:cs="Candara"/>
          <w:sz w:val="22"/>
          <w:szCs w:val="22"/>
        </w:rPr>
        <w:t>,0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 w:rsidRPr="002A7650">
        <w:rPr>
          <w:rFonts w:ascii="Candara" w:eastAsia="Candara" w:hAnsi="Candara" w:cs="Candara"/>
          <w:sz w:val="22"/>
          <w:szCs w:val="22"/>
        </w:rPr>
        <w:t>e</w:t>
      </w:r>
      <w:r w:rsidR="00B6633B" w:rsidRPr="002A7650">
        <w:rPr>
          <w:rFonts w:ascii="Candara" w:eastAsia="Candara" w:hAnsi="Candara" w:cs="Candara"/>
          <w:spacing w:val="-3"/>
          <w:sz w:val="22"/>
          <w:szCs w:val="22"/>
        </w:rPr>
        <w:t>t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sz w:val="22"/>
          <w:szCs w:val="22"/>
        </w:rPr>
        <w:t>i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 w:rsidR="00B6633B" w:rsidRPr="002A7650">
        <w:rPr>
          <w:rFonts w:ascii="Candara" w:eastAsia="Candara" w:hAnsi="Candara" w:cs="Candara"/>
          <w:sz w:val="22"/>
          <w:szCs w:val="22"/>
        </w:rPr>
        <w:t>in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z w:val="22"/>
          <w:szCs w:val="22"/>
        </w:rPr>
        <w:t>a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xu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l 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 w:rsidRPr="002A7650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sz w:val="22"/>
          <w:szCs w:val="22"/>
        </w:rPr>
        <w:t>az</w:t>
      </w:r>
      <w:r w:rsidR="00B6633B" w:rsidRPr="002A7650">
        <w:rPr>
          <w:rFonts w:ascii="Candara" w:eastAsia="Candara" w:hAnsi="Candara" w:cs="Candara"/>
          <w:spacing w:val="-3"/>
          <w:sz w:val="22"/>
          <w:szCs w:val="22"/>
        </w:rPr>
        <w:t>i</w:t>
      </w:r>
      <w:r w:rsidR="00B6633B" w:rsidRPr="002A7650">
        <w:rPr>
          <w:rFonts w:ascii="Candara" w:eastAsia="Candara" w:hAnsi="Candara" w:cs="Candara"/>
          <w:sz w:val="22"/>
          <w:szCs w:val="22"/>
        </w:rPr>
        <w:t>i, a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 w:rsidRPr="002A7650">
        <w:rPr>
          <w:rFonts w:ascii="Candara" w:eastAsia="Candara" w:hAnsi="Candara" w:cs="Candara"/>
          <w:sz w:val="22"/>
          <w:szCs w:val="22"/>
        </w:rPr>
        <w:t>igu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 w:rsidRPr="002A7650">
        <w:rPr>
          <w:rFonts w:ascii="Candara" w:eastAsia="Candara" w:hAnsi="Candara" w:cs="Candara"/>
          <w:sz w:val="22"/>
          <w:szCs w:val="22"/>
        </w:rPr>
        <w:t>nd</w:t>
      </w:r>
      <w:r w:rsidR="00B6633B" w:rsidRPr="002A7650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 w:rsidRPr="002A7650">
        <w:rPr>
          <w:rFonts w:ascii="Candara" w:eastAsia="Candara" w:hAnsi="Candara" w:cs="Candara"/>
          <w:sz w:val="22"/>
          <w:szCs w:val="22"/>
        </w:rPr>
        <w:t>n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z w:val="22"/>
          <w:szCs w:val="22"/>
        </w:rPr>
        <w:t>pro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f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il 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 w:rsidRPr="002A7650">
        <w:rPr>
          <w:rFonts w:ascii="Candara" w:eastAsia="Candara" w:hAnsi="Candara" w:cs="Candara"/>
          <w:sz w:val="22"/>
          <w:szCs w:val="22"/>
        </w:rPr>
        <w:t>i</w:t>
      </w:r>
      <w:r w:rsidR="00B6633B" w:rsidRPr="002A7650">
        <w:rPr>
          <w:rFonts w:ascii="Candara" w:eastAsia="Candara" w:hAnsi="Candara" w:cs="Candara"/>
          <w:spacing w:val="-2"/>
          <w:sz w:val="22"/>
          <w:szCs w:val="22"/>
        </w:rPr>
        <w:t>n</w:t>
      </w:r>
      <w:r w:rsidR="00B6633B" w:rsidRPr="002A7650">
        <w:rPr>
          <w:rFonts w:ascii="Candara" w:eastAsia="Candara" w:hAnsi="Candara" w:cs="Candara"/>
          <w:sz w:val="22"/>
          <w:szCs w:val="22"/>
        </w:rPr>
        <w:t>im int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e fronturile 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z w:val="22"/>
          <w:szCs w:val="22"/>
        </w:rPr>
        <w:t>lat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ale  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 w:rsidRPr="002A7650">
        <w:rPr>
          <w:rFonts w:ascii="Candara" w:eastAsia="Candara" w:hAnsi="Candara" w:cs="Candara"/>
          <w:spacing w:val="-3"/>
          <w:sz w:val="22"/>
          <w:szCs w:val="22"/>
        </w:rPr>
        <w:t>o</w:t>
      </w:r>
      <w:r w:rsidR="00B6633B" w:rsidRPr="002A7650">
        <w:rPr>
          <w:rFonts w:ascii="Candara" w:eastAsia="Candara" w:hAnsi="Candara" w:cs="Candara"/>
          <w:sz w:val="22"/>
          <w:szCs w:val="22"/>
        </w:rPr>
        <w:t>n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s</w:t>
      </w:r>
      <w:r w:rsidR="00B6633B" w:rsidRPr="002A7650">
        <w:rPr>
          <w:rFonts w:ascii="Candara" w:eastAsia="Candara" w:hAnsi="Candara" w:cs="Candara"/>
          <w:sz w:val="22"/>
          <w:szCs w:val="22"/>
        </w:rPr>
        <w:t>t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ite  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e  </w:t>
      </w:r>
      <w:r w:rsidR="00B6633B" w:rsidRPr="002A7650">
        <w:rPr>
          <w:rFonts w:ascii="Candara" w:eastAsia="Candara" w:hAnsi="Candara" w:cs="Candara"/>
          <w:spacing w:val="2"/>
          <w:sz w:val="22"/>
          <w:szCs w:val="22"/>
        </w:rPr>
        <w:t>1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4,0 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etri </w:t>
      </w:r>
      <w:r w:rsidR="00B6633B" w:rsidRPr="002A7650"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– 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 w:rsidRPr="002A7650">
        <w:rPr>
          <w:rFonts w:ascii="Candara" w:eastAsia="Candara" w:hAnsi="Candara" w:cs="Candara"/>
          <w:sz w:val="22"/>
          <w:szCs w:val="22"/>
        </w:rPr>
        <w:t>pro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f</w:t>
      </w:r>
      <w:r w:rsidR="00B6633B" w:rsidRPr="002A7650">
        <w:rPr>
          <w:rFonts w:ascii="Candara" w:eastAsia="Candara" w:hAnsi="Candara" w:cs="Candara"/>
          <w:sz w:val="22"/>
          <w:szCs w:val="22"/>
        </w:rPr>
        <w:t>il t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 w:rsidRPr="002A7650">
        <w:rPr>
          <w:rFonts w:ascii="Candara" w:eastAsia="Candara" w:hAnsi="Candara" w:cs="Candara"/>
          <w:sz w:val="22"/>
          <w:szCs w:val="22"/>
        </w:rPr>
        <w:t>a</w:t>
      </w:r>
      <w:r w:rsidR="00B6633B" w:rsidRPr="002A7650">
        <w:rPr>
          <w:rFonts w:ascii="Candara" w:eastAsia="Candara" w:hAnsi="Candara" w:cs="Candara"/>
          <w:spacing w:val="-2"/>
          <w:sz w:val="22"/>
          <w:szCs w:val="22"/>
        </w:rPr>
        <w:t>n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 w:rsidRPr="002A7650">
        <w:rPr>
          <w:rFonts w:ascii="Candara" w:eastAsia="Candara" w:hAnsi="Candara" w:cs="Candara"/>
          <w:sz w:val="22"/>
          <w:szCs w:val="22"/>
        </w:rPr>
        <w:t>v</w:t>
      </w:r>
      <w:r w:rsidR="00B6633B" w:rsidRPr="002A7650">
        <w:rPr>
          <w:rFonts w:ascii="Candara" w:eastAsia="Candara" w:hAnsi="Candara" w:cs="Candara"/>
          <w:spacing w:val="-1"/>
          <w:sz w:val="22"/>
          <w:szCs w:val="22"/>
        </w:rPr>
        <w:t>er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 w:rsidRPr="002A7650">
        <w:rPr>
          <w:rFonts w:ascii="Candara" w:eastAsia="Candara" w:hAnsi="Candara" w:cs="Candara"/>
          <w:sz w:val="22"/>
          <w:szCs w:val="22"/>
        </w:rPr>
        <w:t>al</w:t>
      </w:r>
      <w:r w:rsidR="00B6633B" w:rsidRPr="002A7650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1</w:t>
      </w:r>
      <w:r w:rsidR="00B6633B" w:rsidRPr="002A7650">
        <w:rPr>
          <w:rFonts w:ascii="Candara" w:eastAsia="Candara" w:hAnsi="Candara" w:cs="Candara"/>
          <w:sz w:val="22"/>
          <w:szCs w:val="22"/>
        </w:rPr>
        <w:t xml:space="preserve"> – </w:t>
      </w:r>
      <w:r w:rsidRPr="002A7650">
        <w:rPr>
          <w:rFonts w:ascii="Candara" w:eastAsia="Candara" w:hAnsi="Candara" w:cs="Candara"/>
          <w:spacing w:val="-1"/>
          <w:sz w:val="22"/>
          <w:szCs w:val="22"/>
        </w:rPr>
        <w:t>1</w:t>
      </w:r>
      <w:r w:rsidR="00B6633B" w:rsidRPr="002A7650"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line="260" w:lineRule="exact"/>
        <w:ind w:right="186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n </w:t>
      </w:r>
      <w:r>
        <w:rPr>
          <w:rFonts w:ascii="Candara" w:eastAsia="Candara" w:hAnsi="Candara" w:cs="Candara"/>
          <w:spacing w:val="4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>az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l </w:t>
      </w:r>
      <w:r>
        <w:rPr>
          <w:rFonts w:ascii="Candara" w:eastAsia="Candara" w:hAnsi="Candara" w:cs="Candara"/>
          <w:spacing w:val="4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front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o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4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>et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ase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ţă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al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position w:val="1"/>
          <w:sz w:val="22"/>
          <w:szCs w:val="22"/>
        </w:rPr>
        <w:t>nia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ent </w:t>
      </w:r>
      <w:r>
        <w:rPr>
          <w:rFonts w:ascii="Candara" w:eastAsia="Candara" w:hAnsi="Candara" w:cs="Candara"/>
          <w:spacing w:val="44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va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t</w:t>
      </w:r>
      <w:r>
        <w:rPr>
          <w:rFonts w:ascii="Candara" w:eastAsia="Candara" w:hAnsi="Candara" w:cs="Candara"/>
          <w:position w:val="1"/>
          <w:sz w:val="22"/>
          <w:szCs w:val="22"/>
        </w:rPr>
        <w:t>a</w:t>
      </w:r>
    </w:p>
    <w:p w:rsidR="00C33778" w:rsidRDefault="00B6633B">
      <w:pPr>
        <w:spacing w:before="41" w:line="275" w:lineRule="auto"/>
        <w:ind w:right="175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azii</w:t>
      </w:r>
      <w:r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4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inalti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co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ei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pre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a,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nu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inal</w:t>
      </w:r>
      <w:r>
        <w:rPr>
          <w:rFonts w:ascii="Candara" w:eastAsia="Candara" w:hAnsi="Candara" w:cs="Candara"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or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pre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va fi    </w:t>
      </w:r>
      <w:r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 xml:space="preserve">im    </w:t>
      </w:r>
      <w:r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egala    </w:t>
      </w:r>
      <w:r>
        <w:rPr>
          <w:rFonts w:ascii="Candara" w:eastAsia="Candara" w:hAnsi="Candara" w:cs="Candara"/>
          <w:spacing w:val="2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u    </w:t>
      </w:r>
      <w:r>
        <w:rPr>
          <w:rFonts w:ascii="Candara" w:eastAsia="Candara" w:hAnsi="Candara" w:cs="Candara"/>
          <w:spacing w:val="2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tanta    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   </w:t>
      </w:r>
      <w:r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ile    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5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ite</w:t>
      </w:r>
    </w:p>
    <w:p w:rsidR="00C33778" w:rsidRDefault="00B6633B">
      <w:pPr>
        <w:spacing w:before="1"/>
        <w:ind w:right="4911"/>
        <w:jc w:val="both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231" w:space="659"/>
            <w:col w:w="6590"/>
          </w:cols>
        </w:sectPr>
      </w:pP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esp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nzat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are.</w:t>
      </w:r>
    </w:p>
    <w:p w:rsidR="00C33778" w:rsidRDefault="00C33778">
      <w:pPr>
        <w:spacing w:before="10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220" w:bottom="280" w:left="1220" w:header="708" w:footer="708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86" style="position:absolute;left:0;text-align:left;margin-left:66.35pt;margin-top:0;width:462.8pt;height:.6pt;z-index:-251655680;mso-position-horizontal-relative:page" coordorigin="1327" coordsize="9256,12">
            <v:shape id="_x0000_s1089" style="position:absolute;left:1332;top:6;width:2636;height:0" coordorigin="1332,6" coordsize="2636,0" path="m1332,6r2636,e" filled="f" strokeweight=".58pt">
              <v:path arrowok="t"/>
            </v:shape>
            <v:shape id="_x0000_s1088" style="position:absolute;left:3968;top:6;width:10;height:0" coordorigin="3968,6" coordsize="10,0" path="m3968,6r10,e" filled="f" strokeweight=".58pt">
              <v:path arrowok="t"/>
            </v:shape>
            <v:shape id="_x0000_s1087" style="position:absolute;left:3978;top:6;width:6599;height:0" coordorigin="3978,6" coordsize="6599,0" path="m3978,6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11</w:t>
      </w:r>
    </w:p>
    <w:p w:rsidR="00C33778" w:rsidRDefault="00B6633B">
      <w:pPr>
        <w:spacing w:before="38" w:line="276" w:lineRule="auto"/>
        <w:ind w:left="220" w:right="-4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z w:val="22"/>
          <w:szCs w:val="22"/>
        </w:rPr>
        <w:t>PLAS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A 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 xml:space="preserve">OR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z w:val="22"/>
          <w:szCs w:val="22"/>
        </w:rPr>
        <w:t xml:space="preserve">Ă DE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TE</w:t>
      </w:r>
      <w:r>
        <w:rPr>
          <w:rFonts w:ascii="Candara" w:eastAsia="Candara" w:hAnsi="Candara" w:cs="Candara"/>
          <w:b/>
          <w:sz w:val="22"/>
          <w:szCs w:val="22"/>
        </w:rPr>
        <w:t>RA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Ş</w:t>
      </w:r>
      <w:r>
        <w:rPr>
          <w:rFonts w:ascii="Candara" w:eastAsia="Candara" w:hAnsi="Candara" w:cs="Candara"/>
          <w:b/>
          <w:sz w:val="22"/>
          <w:szCs w:val="22"/>
        </w:rPr>
        <w:t>I P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b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OA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</w:t>
      </w:r>
    </w:p>
    <w:p w:rsidR="00C33778" w:rsidRDefault="00B6633B">
      <w:pPr>
        <w:ind w:left="22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PAR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OR</w:t>
      </w:r>
    </w:p>
    <w:p w:rsidR="00C33778" w:rsidRDefault="00B6633B">
      <w:pPr>
        <w:spacing w:before="10" w:line="274" w:lineRule="auto"/>
        <w:ind w:right="178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336" w:space="554"/>
            <w:col w:w="6590"/>
          </w:cols>
        </w:sect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Se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4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espe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4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etr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er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ta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ale</w:t>
      </w:r>
      <w:r>
        <w:rPr>
          <w:rFonts w:ascii="Candara" w:eastAsia="Candara" w:hAnsi="Candara" w:cs="Candara"/>
          <w:spacing w:val="4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teri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te de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esp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ea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ervit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til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ivi</w:t>
      </w:r>
      <w:r>
        <w:rPr>
          <w:rFonts w:ascii="Candara" w:eastAsia="Candara" w:hAnsi="Candara" w:cs="Candara"/>
          <w:spacing w:val="2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10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220" w:bottom="280" w:left="1220" w:header="708" w:footer="708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82" style="position:absolute;left:0;text-align:left;margin-left:66.35pt;margin-top:0;width:462.8pt;height:.6pt;z-index:-251654656;mso-position-horizontal-relative:page" coordorigin="1327" coordsize="9256,12">
            <v:shape id="_x0000_s1085" style="position:absolute;left:1332;top:6;width:2636;height:0" coordorigin="1332,6" coordsize="2636,0" path="m1332,6r2636,e" filled="f" strokeweight=".58pt">
              <v:path arrowok="t"/>
            </v:shape>
            <v:shape id="_x0000_s1084" style="position:absolute;left:3968;top:6;width:10;height:0" coordorigin="3968,6" coordsize="10,0" path="m3968,6r10,e" filled="f" strokeweight=".58pt">
              <v:path arrowok="t"/>
            </v:shape>
            <v:shape id="_x0000_s1083" style="position:absolute;left:3978;top:6;width:6599;height:0" coordorigin="3978,6" coordsize="6599,0" path="m3978,6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12</w:t>
      </w:r>
    </w:p>
    <w:p w:rsidR="00C33778" w:rsidRDefault="00B6633B">
      <w:pPr>
        <w:spacing w:before="38" w:line="276" w:lineRule="auto"/>
        <w:ind w:left="220" w:right="-4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z w:val="22"/>
          <w:szCs w:val="22"/>
        </w:rPr>
        <w:t>PLAS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A 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OR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FA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z w:val="22"/>
          <w:szCs w:val="22"/>
        </w:rPr>
        <w:t xml:space="preserve">Ă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CEEA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Ş</w:t>
      </w:r>
      <w:r>
        <w:rPr>
          <w:rFonts w:ascii="Candara" w:eastAsia="Candara" w:hAnsi="Candara" w:cs="Candara"/>
          <w:b/>
          <w:sz w:val="22"/>
          <w:szCs w:val="22"/>
        </w:rPr>
        <w:t>I PAR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EL</w:t>
      </w:r>
      <w:r>
        <w:rPr>
          <w:rFonts w:ascii="Candara" w:eastAsia="Candara" w:hAnsi="Candara" w:cs="Candara"/>
          <w:b/>
          <w:sz w:val="22"/>
          <w:szCs w:val="22"/>
        </w:rPr>
        <w:t>Ă</w:t>
      </w:r>
    </w:p>
    <w:p w:rsidR="00C33778" w:rsidRDefault="00B6633B">
      <w:pPr>
        <w:spacing w:before="10" w:line="275" w:lineRule="auto"/>
        <w:ind w:right="179"/>
        <w:jc w:val="both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Distantele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co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tiile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ate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pe</w:t>
      </w:r>
      <w:r>
        <w:rPr>
          <w:rFonts w:ascii="Candara" w:eastAsia="Candara" w:hAnsi="Candara" w:cs="Candara"/>
          <w:spacing w:val="3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acee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ela 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fi</w:t>
      </w:r>
      <w:r>
        <w:rPr>
          <w:rFonts w:ascii="Candara" w:eastAsia="Candara" w:hAnsi="Candara" w:cs="Candara"/>
          <w:spacing w:val="2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egale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1</w:t>
      </w:r>
      <w:r>
        <w:rPr>
          <w:rFonts w:ascii="Candara" w:eastAsia="Candara" w:hAnsi="Candara" w:cs="Candara"/>
          <w:spacing w:val="-1"/>
          <w:sz w:val="22"/>
          <w:szCs w:val="22"/>
        </w:rPr>
        <w:t>/</w:t>
      </w:r>
      <w:r>
        <w:rPr>
          <w:rFonts w:ascii="Candara" w:eastAsia="Candara" w:hAnsi="Candara" w:cs="Candara"/>
          <w:sz w:val="22"/>
          <w:szCs w:val="22"/>
        </w:rPr>
        <w:t>3</w:t>
      </w:r>
      <w:r>
        <w:rPr>
          <w:rFonts w:ascii="Candara" w:eastAsia="Candara" w:hAnsi="Candara" w:cs="Candara"/>
          <w:spacing w:val="2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2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na</w:t>
      </w:r>
      <w:r>
        <w:rPr>
          <w:rFonts w:ascii="Candara" w:eastAsia="Candara" w:hAnsi="Candara" w:cs="Candara"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2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2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ai</w:t>
      </w:r>
      <w:r>
        <w:rPr>
          <w:rFonts w:ascii="Candara" w:eastAsia="Candara" w:hAnsi="Candara" w:cs="Candara"/>
          <w:spacing w:val="2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inalt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,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nu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 de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3,0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m</w:t>
      </w:r>
      <w:r>
        <w:rPr>
          <w:rFonts w:ascii="Candara" w:eastAsia="Candara" w:hAnsi="Candara" w:cs="Candara"/>
          <w:sz w:val="22"/>
          <w:szCs w:val="22"/>
        </w:rPr>
        <w:t>etri.</w:t>
      </w:r>
    </w:p>
    <w:p w:rsidR="00C33778" w:rsidRDefault="00B6633B">
      <w:pPr>
        <w:spacing w:before="1" w:line="275" w:lineRule="auto"/>
        <w:ind w:right="179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Si</w:t>
      </w:r>
      <w:r>
        <w:rPr>
          <w:rFonts w:ascii="Candara" w:eastAsia="Candara" w:hAnsi="Candara" w:cs="Candara"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sz w:val="22"/>
          <w:szCs w:val="22"/>
        </w:rPr>
        <w:t>ltan,</w:t>
      </w:r>
      <w:r>
        <w:rPr>
          <w:rFonts w:ascii="Candara" w:eastAsia="Candara" w:hAnsi="Candara" w:cs="Candara"/>
          <w:spacing w:val="3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3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3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3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3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3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b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te no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ele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enire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 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es</w:t>
      </w:r>
      <w:r>
        <w:rPr>
          <w:rFonts w:ascii="Candara" w:eastAsia="Candara" w:hAnsi="Candara" w:cs="Candara"/>
          <w:spacing w:val="-2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l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ijl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acel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 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 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interv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 xml:space="preserve">tie  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in  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az  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 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u  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 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 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ta</w:t>
      </w:r>
    </w:p>
    <w:p w:rsidR="00C33778" w:rsidRDefault="00B6633B">
      <w:pPr>
        <w:spacing w:before="1"/>
        <w:ind w:right="4811"/>
        <w:jc w:val="both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603" w:space="287"/>
            <w:col w:w="6590"/>
          </w:cols>
        </w:sectPr>
      </w:pP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aj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a/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al</w:t>
      </w:r>
      <w:r>
        <w:rPr>
          <w:rFonts w:ascii="Candara" w:eastAsia="Candara" w:hAnsi="Candara" w:cs="Candara"/>
          <w:spacing w:val="-1"/>
          <w:sz w:val="22"/>
          <w:szCs w:val="22"/>
        </w:rPr>
        <w:t>am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tat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8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220" w:bottom="280" w:left="1220" w:header="708" w:footer="708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78" style="position:absolute;left:0;text-align:left;margin-left:66.35pt;margin-top:.1pt;width:462.8pt;height:.6pt;z-index:-251653632;mso-position-horizontal-relative:page" coordorigin="1327,2" coordsize="9256,12">
            <v:shape id="_x0000_s1081" style="position:absolute;left:1332;top:8;width:2636;height:0" coordorigin="1332,8" coordsize="2636,0" path="m1332,8r2636,e" filled="f" strokeweight=".20464mm">
              <v:path arrowok="t"/>
            </v:shape>
            <v:shape id="_x0000_s1080" style="position:absolute;left:3968;top:8;width:10;height:0" coordorigin="3968,8" coordsize="10,0" path="m3968,8r10,e" filled="f" strokeweight=".20464mm">
              <v:path arrowok="t"/>
            </v:shape>
            <v:shape id="_x0000_s1079" style="position:absolute;left:3978;top:8;width:6599;height:0" coordorigin="3978,8" coordsize="6599,0" path="m3978,8r6598,e" filled="f" strokeweight=".20464mm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13</w:t>
      </w:r>
    </w:p>
    <w:p w:rsidR="00C33778" w:rsidRDefault="00B6633B">
      <w:pPr>
        <w:spacing w:before="41"/>
        <w:ind w:left="220" w:right="-53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ŞI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AC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S</w:t>
      </w:r>
      <w:r>
        <w:rPr>
          <w:rFonts w:ascii="Candara" w:eastAsia="Candara" w:hAnsi="Candara" w:cs="Candara"/>
          <w:b/>
          <w:sz w:val="22"/>
          <w:szCs w:val="22"/>
        </w:rPr>
        <w:t>E</w:t>
      </w:r>
    </w:p>
    <w:p w:rsidR="00C33778" w:rsidRDefault="00B6633B">
      <w:pPr>
        <w:spacing w:before="10"/>
        <w:ind w:right="1692"/>
        <w:jc w:val="both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 xml:space="preserve">Se 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ig</w:t>
      </w:r>
      <w:r>
        <w:rPr>
          <w:rFonts w:ascii="Candara" w:eastAsia="Candara" w:hAnsi="Candara" w:cs="Candara"/>
          <w:spacing w:val="-2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cc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aros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bil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arat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el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ie</w:t>
      </w:r>
      <w:r>
        <w:rPr>
          <w:rFonts w:ascii="Candara" w:eastAsia="Candara" w:hAnsi="Candara" w:cs="Candara"/>
          <w:spacing w:val="-1"/>
          <w:sz w:val="22"/>
          <w:szCs w:val="22"/>
        </w:rPr>
        <w:t>to</w:t>
      </w:r>
      <w:r>
        <w:rPr>
          <w:rFonts w:ascii="Candara" w:eastAsia="Candara" w:hAnsi="Candara" w:cs="Candara"/>
          <w:sz w:val="22"/>
          <w:szCs w:val="22"/>
        </w:rPr>
        <w:t>na</w:t>
      </w:r>
      <w:r>
        <w:rPr>
          <w:rFonts w:ascii="Candara" w:eastAsia="Candara" w:hAnsi="Candara" w:cs="Candara"/>
          <w:spacing w:val="2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before="41" w:line="276" w:lineRule="auto"/>
        <w:ind w:right="175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Par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ibi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ă nu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ai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acă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as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g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ac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z w:val="22"/>
          <w:szCs w:val="22"/>
        </w:rPr>
        <w:t>aros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bil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inim</w:t>
      </w:r>
      <w:r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4.</w:t>
      </w:r>
      <w:r>
        <w:rPr>
          <w:rFonts w:ascii="Candara" w:eastAsia="Candara" w:hAnsi="Candara" w:cs="Candara"/>
          <w:spacing w:val="-2"/>
          <w:sz w:val="22"/>
          <w:szCs w:val="22"/>
        </w:rPr>
        <w:t>0</w:t>
      </w:r>
      <w:r>
        <w:rPr>
          <w:rFonts w:ascii="Candara" w:eastAsia="Candara" w:hAnsi="Candara" w:cs="Candara"/>
          <w:sz w:val="22"/>
          <w:szCs w:val="22"/>
        </w:rPr>
        <w:t>0</w:t>
      </w:r>
      <w:r>
        <w:rPr>
          <w:rFonts w:ascii="Candara" w:eastAsia="Candara" w:hAnsi="Candara" w:cs="Candara"/>
          <w:spacing w:val="3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etri</w:t>
      </w:r>
      <w:r>
        <w:rPr>
          <w:rFonts w:ascii="Candara" w:eastAsia="Candara" w:hAnsi="Candara" w:cs="Candara"/>
          <w:spacing w:val="3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lăţ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int</w:t>
      </w:r>
      <w:r>
        <w:rPr>
          <w:rFonts w:ascii="Candara" w:eastAsia="Candara" w:hAnsi="Candara" w:cs="Candara"/>
          <w:spacing w:val="3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-o</w:t>
      </w:r>
      <w:r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laţ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3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în</w:t>
      </w:r>
      <w:r>
        <w:rPr>
          <w:rFonts w:ascii="Candara" w:eastAsia="Candara" w:hAnsi="Candara" w:cs="Candara"/>
          <w:spacing w:val="3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mo</w:t>
      </w:r>
      <w:r>
        <w:rPr>
          <w:rFonts w:ascii="Candara" w:eastAsia="Candara" w:hAnsi="Candara" w:cs="Candara"/>
          <w:sz w:val="22"/>
          <w:szCs w:val="22"/>
        </w:rPr>
        <w:t>d</w:t>
      </w:r>
      <w:r>
        <w:rPr>
          <w:rFonts w:ascii="Candara" w:eastAsia="Candara" w:hAnsi="Candara" w:cs="Candara"/>
          <w:spacing w:val="3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t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  prin</w:t>
      </w:r>
      <w:r>
        <w:rPr>
          <w:rFonts w:ascii="Candara" w:eastAsia="Candara" w:hAnsi="Candara" w:cs="Candara"/>
          <w:spacing w:val="4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 tr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 legal 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bţin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t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prin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na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 xml:space="preserve">in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</w:t>
      </w:r>
      <w:r>
        <w:rPr>
          <w:rFonts w:ascii="Candara" w:eastAsia="Candara" w:hAnsi="Candara" w:cs="Candara"/>
          <w:spacing w:val="4"/>
          <w:sz w:val="22"/>
          <w:szCs w:val="22"/>
        </w:rPr>
        <w:t>o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ie</w:t>
      </w:r>
      <w:r>
        <w:rPr>
          <w:rFonts w:ascii="Candara" w:eastAsia="Candara" w:hAnsi="Candara" w:cs="Candara"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ăţi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 înv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inat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line="275" w:lineRule="auto"/>
        <w:ind w:right="179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Pentru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ig</w:t>
      </w:r>
      <w:r>
        <w:rPr>
          <w:rFonts w:ascii="Candara" w:eastAsia="Candara" w:hAnsi="Candara" w:cs="Candara"/>
          <w:spacing w:val="-2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area a</w:t>
      </w:r>
      <w:r>
        <w:rPr>
          <w:rFonts w:ascii="Candara" w:eastAsia="Candara" w:hAnsi="Candara" w:cs="Candara"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esu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hi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-1"/>
          <w:sz w:val="22"/>
          <w:szCs w:val="22"/>
        </w:rPr>
        <w:t>lo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ere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iil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în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tea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ară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tanţa 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z w:val="22"/>
          <w:szCs w:val="22"/>
        </w:rPr>
        <w:t>lăd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ş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na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in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le lat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ale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ale p</w:t>
      </w:r>
      <w:r>
        <w:rPr>
          <w:rFonts w:ascii="Candara" w:eastAsia="Candara" w:hAnsi="Candara" w:cs="Candara"/>
          <w:spacing w:val="-1"/>
          <w:sz w:val="22"/>
          <w:szCs w:val="22"/>
        </w:rPr>
        <w:t>ar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i va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inim </w:t>
      </w:r>
      <w:r>
        <w:rPr>
          <w:rFonts w:ascii="Candara" w:eastAsia="Candara" w:hAnsi="Candara" w:cs="Candara"/>
          <w:spacing w:val="1"/>
          <w:sz w:val="22"/>
          <w:szCs w:val="22"/>
        </w:rPr>
        <w:t>3</w:t>
      </w:r>
      <w:r>
        <w:rPr>
          <w:rFonts w:ascii="Candara" w:eastAsia="Candara" w:hAnsi="Candara" w:cs="Candara"/>
          <w:spacing w:val="-3"/>
          <w:sz w:val="22"/>
          <w:szCs w:val="22"/>
        </w:rPr>
        <w:t>,</w:t>
      </w:r>
      <w:r>
        <w:rPr>
          <w:rFonts w:ascii="Candara" w:eastAsia="Candara" w:hAnsi="Candara" w:cs="Candara"/>
          <w:spacing w:val="1"/>
          <w:sz w:val="22"/>
          <w:szCs w:val="22"/>
        </w:rPr>
        <w:t>0</w:t>
      </w:r>
      <w:r>
        <w:rPr>
          <w:rFonts w:ascii="Candara" w:eastAsia="Candara" w:hAnsi="Candara" w:cs="Candara"/>
          <w:sz w:val="22"/>
          <w:szCs w:val="22"/>
        </w:rPr>
        <w:t>0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m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841C79">
      <w:pPr>
        <w:spacing w:before="1" w:line="275" w:lineRule="auto"/>
        <w:ind w:right="176"/>
        <w:jc w:val="both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286" w:space="604"/>
            <w:col w:w="6590"/>
          </w:cols>
        </w:sectPr>
      </w:pPr>
      <w:r w:rsidRPr="00841C79">
        <w:pict>
          <v:group id="_x0000_s1074" style="position:absolute;left:0;text-align:left;margin-left:65.6pt;margin-top:46.5pt;width:463.5pt;height:.6pt;z-index:-251652608;mso-position-horizontal-relative:page" coordorigin="1312,930" coordsize="9270,12">
            <v:shape id="_x0000_s1077" style="position:absolute;left:1318;top:936;width:2650;height:0" coordorigin="1318,936" coordsize="2650,0" path="m1318,936r2650,e" filled="f" strokeweight=".20464mm">
              <v:path arrowok="t"/>
            </v:shape>
            <v:shape id="_x0000_s1076" style="position:absolute;left:3954;top:936;width:10;height:0" coordorigin="3954,936" coordsize="10,0" path="m3954,936r9,e" filled="f" strokeweight=".20464mm">
              <v:path arrowok="t"/>
            </v:shape>
            <v:shape id="_x0000_s1075" style="position:absolute;left:3963;top:936;width:6613;height:0" coordorigin="3963,936" coordsize="6613,0" path="m3963,936r6613,e" filled="f" strokeweight=".20464mm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sz w:val="22"/>
          <w:szCs w:val="22"/>
        </w:rPr>
        <w:t xml:space="preserve">Se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po</w:t>
      </w:r>
      <w:r w:rsidR="00B6633B">
        <w:rPr>
          <w:rFonts w:ascii="Candara" w:eastAsia="Candara" w:hAnsi="Candara" w:cs="Candara"/>
          <w:sz w:val="22"/>
          <w:szCs w:val="22"/>
        </w:rPr>
        <w:t xml:space="preserve">t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 xml:space="preserve">liza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p</w:t>
      </w:r>
      <w:r w:rsidR="00B6633B">
        <w:rPr>
          <w:rFonts w:ascii="Candara" w:eastAsia="Candara" w:hAnsi="Candara" w:cs="Candara"/>
          <w:sz w:val="22"/>
          <w:szCs w:val="22"/>
        </w:rPr>
        <w:t>asaje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 xml:space="preserve"> ş</w:t>
      </w:r>
      <w:r w:rsidR="00B6633B">
        <w:rPr>
          <w:rFonts w:ascii="Candara" w:eastAsia="Candara" w:hAnsi="Candara" w:cs="Candara"/>
          <w:sz w:val="22"/>
          <w:szCs w:val="22"/>
        </w:rPr>
        <w:t xml:space="preserve">i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ţi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omu</w:t>
      </w:r>
      <w:r w:rsidR="00B6633B">
        <w:rPr>
          <w:rFonts w:ascii="Candara" w:eastAsia="Candara" w:hAnsi="Candara" w:cs="Candara"/>
          <w:sz w:val="22"/>
          <w:szCs w:val="22"/>
        </w:rPr>
        <w:t xml:space="preserve">ne,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iv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 xml:space="preserve">te sau 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esibile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pu</w:t>
      </w:r>
      <w:r w:rsidR="00B6633B">
        <w:rPr>
          <w:rFonts w:ascii="Candara" w:eastAsia="Candara" w:hAnsi="Candara" w:cs="Candara"/>
          <w:sz w:val="22"/>
          <w:szCs w:val="22"/>
        </w:rPr>
        <w:t>bl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i p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anent</w:t>
      </w:r>
      <w:r w:rsidR="00B6633B">
        <w:rPr>
          <w:rFonts w:ascii="Candara" w:eastAsia="Candara" w:hAnsi="Candara" w:cs="Candara"/>
          <w:spacing w:val="1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au</w:t>
      </w:r>
      <w:r w:rsidR="00B6633B">
        <w:rPr>
          <w:rFonts w:ascii="Candara" w:eastAsia="Candara" w:hAnsi="Candara" w:cs="Candara"/>
          <w:spacing w:val="1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nu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ai</w:t>
      </w:r>
      <w:r w:rsidR="00B6633B">
        <w:rPr>
          <w:rFonts w:ascii="Candara" w:eastAsia="Candara" w:hAnsi="Candara" w:cs="Candara"/>
          <w:spacing w:val="1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în</w:t>
      </w:r>
      <w:r w:rsidR="00B6633B">
        <w:rPr>
          <w:rFonts w:ascii="Candara" w:eastAsia="Candara" w:hAnsi="Candara" w:cs="Candara"/>
          <w:spacing w:val="15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15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prog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mu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5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f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n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ţi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nare</w:t>
      </w:r>
      <w:r w:rsidR="00B6633B">
        <w:rPr>
          <w:rFonts w:ascii="Candara" w:eastAsia="Candara" w:hAnsi="Candara" w:cs="Candara"/>
          <w:spacing w:val="1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ecum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ş</w:t>
      </w:r>
      <w:r w:rsidR="00854A9D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n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854A9D">
        <w:rPr>
          <w:rFonts w:ascii="Candara" w:eastAsia="Candara" w:hAnsi="Candara" w:cs="Candara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854A9D">
        <w:rPr>
          <w:rFonts w:ascii="Candara" w:eastAsia="Candara" w:hAnsi="Candara" w:cs="Candara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de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erv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1" w:line="140" w:lineRule="exact"/>
        <w:rPr>
          <w:sz w:val="15"/>
          <w:szCs w:val="15"/>
        </w:rPr>
      </w:pPr>
    </w:p>
    <w:p w:rsidR="00C33778" w:rsidRDefault="00B6633B">
      <w:pPr>
        <w:ind w:left="289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n </w:t>
      </w:r>
      <w:r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ate 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az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ile 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este </w:t>
      </w:r>
      <w:r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gat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ie 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as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g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ea 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ac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esul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în </w:t>
      </w:r>
      <w:r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ţiile</w:t>
      </w:r>
    </w:p>
    <w:p w:rsidR="00C33778" w:rsidRDefault="00B6633B">
      <w:pPr>
        <w:spacing w:before="41"/>
        <w:ind w:left="289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 a p</w:t>
      </w:r>
      <w:r>
        <w:rPr>
          <w:rFonts w:ascii="Candara" w:eastAsia="Candara" w:hAnsi="Candara" w:cs="Candara"/>
          <w:spacing w:val="-1"/>
          <w:sz w:val="22"/>
          <w:szCs w:val="22"/>
        </w:rPr>
        <w:t>er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ane</w:t>
      </w:r>
      <w:r>
        <w:rPr>
          <w:rFonts w:ascii="Candara" w:eastAsia="Candara" w:hAnsi="Candara" w:cs="Candara"/>
          <w:spacing w:val="-1"/>
          <w:sz w:val="22"/>
          <w:szCs w:val="22"/>
        </w:rPr>
        <w:t>lo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-2"/>
          <w:sz w:val="22"/>
          <w:szCs w:val="22"/>
        </w:rPr>
        <w:t>h</w:t>
      </w:r>
      <w:r>
        <w:rPr>
          <w:rFonts w:ascii="Candara" w:eastAsia="Candara" w:hAnsi="Candara" w:cs="Candara"/>
          <w:sz w:val="22"/>
          <w:szCs w:val="22"/>
        </w:rPr>
        <w:t>an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ap 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omo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7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pgSz w:w="11920" w:h="16840"/>
          <w:pgMar w:top="1280" w:right="1220" w:bottom="280" w:left="1220" w:header="1096" w:footer="547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70" style="position:absolute;left:0;text-align:left;margin-left:66.35pt;margin-top:.1pt;width:462.8pt;height:.6pt;z-index:-251651584;mso-position-horizontal-relative:page" coordorigin="1327,2" coordsize="9256,12">
            <v:shape id="_x0000_s1073" style="position:absolute;left:1332;top:8;width:2636;height:0" coordorigin="1332,8" coordsize="2636,0" path="m1332,8r2636,e" filled="f" strokeweight=".58pt">
              <v:path arrowok="t"/>
            </v:shape>
            <v:shape id="_x0000_s1072" style="position:absolute;left:3968;top:8;width:10;height:0" coordorigin="3968,8" coordsize="10,0" path="m3968,8r10,e" filled="f" strokeweight=".58pt">
              <v:path arrowok="t"/>
            </v:shape>
            <v:shape id="_x0000_s1071" style="position:absolute;left:3978;top:8;width:6599;height:0" coordorigin="3978,8" coordsize="6599,0" path="m3978,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14</w:t>
      </w:r>
    </w:p>
    <w:p w:rsidR="00C33778" w:rsidRDefault="00B6633B">
      <w:pPr>
        <w:spacing w:before="41"/>
        <w:ind w:left="22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S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N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A</w:t>
      </w:r>
    </w:p>
    <w:p w:rsidR="00C33778" w:rsidRDefault="00B6633B">
      <w:pPr>
        <w:spacing w:before="41"/>
        <w:ind w:left="220" w:right="-53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V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H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EL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b/>
          <w:sz w:val="22"/>
          <w:szCs w:val="22"/>
        </w:rPr>
        <w:t>R</w:t>
      </w:r>
    </w:p>
    <w:p w:rsidR="00C33778" w:rsidRDefault="00B6633B">
      <w:pPr>
        <w:spacing w:before="10" w:line="276" w:lineRule="auto"/>
        <w:ind w:right="179"/>
        <w:jc w:val="both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Par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aj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le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în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>ara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ir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laţ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ic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m n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fice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pro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-1"/>
          <w:sz w:val="22"/>
          <w:szCs w:val="22"/>
        </w:rPr>
        <w:t>lo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ia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ita</w:t>
      </w:r>
      <w:r>
        <w:rPr>
          <w:rFonts w:ascii="Candara" w:eastAsia="Candara" w:hAnsi="Candara" w:cs="Candara"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gal 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te.</w:t>
      </w:r>
    </w:p>
    <w:p w:rsidR="00C33778" w:rsidRDefault="00B6633B">
      <w:pPr>
        <w:spacing w:line="260" w:lineRule="exact"/>
        <w:ind w:right="182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position w:val="1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um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arul </w:t>
      </w:r>
      <w:r>
        <w:rPr>
          <w:rFonts w:ascii="Candara" w:eastAsia="Candara" w:hAnsi="Candara" w:cs="Candara"/>
          <w:spacing w:val="2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inim </w:t>
      </w:r>
      <w:r>
        <w:rPr>
          <w:rFonts w:ascii="Candara" w:eastAsia="Candara" w:hAnsi="Candara" w:cs="Candara"/>
          <w:spacing w:val="19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2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ur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2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2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rc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2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2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va </w:t>
      </w:r>
      <w:r>
        <w:rPr>
          <w:rFonts w:ascii="Candara" w:eastAsia="Candara" w:hAnsi="Candara" w:cs="Candara"/>
          <w:spacing w:val="19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ta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b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li </w:t>
      </w:r>
      <w:r>
        <w:rPr>
          <w:rFonts w:ascii="Candara" w:eastAsia="Candara" w:hAnsi="Candara" w:cs="Candara"/>
          <w:spacing w:val="24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in </w:t>
      </w:r>
      <w:r>
        <w:rPr>
          <w:rFonts w:ascii="Candara" w:eastAsia="Candara" w:hAnsi="Candara" w:cs="Candara"/>
          <w:spacing w:val="20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tie </w:t>
      </w:r>
      <w:r>
        <w:rPr>
          <w:rFonts w:ascii="Candara" w:eastAsia="Candara" w:hAnsi="Candara" w:cs="Candara"/>
          <w:spacing w:val="19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>e</w:t>
      </w:r>
    </w:p>
    <w:p w:rsidR="00C33778" w:rsidRDefault="00B6633B">
      <w:pPr>
        <w:spacing w:before="41"/>
        <w:ind w:right="796"/>
        <w:jc w:val="both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101" w:space="789"/>
            <w:col w:w="6590"/>
          </w:cols>
        </w:sectPr>
      </w:pP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est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natia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 va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ta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prev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ne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ei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5 la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G</w:t>
      </w:r>
      <w:r>
        <w:rPr>
          <w:rFonts w:ascii="Candara" w:eastAsia="Candara" w:hAnsi="Candara" w:cs="Candara"/>
          <w:spacing w:val="2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10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220" w:bottom="280" w:left="1220" w:header="708" w:footer="708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66" style="position:absolute;left:0;text-align:left;margin-left:66.35pt;margin-top:0;width:462.8pt;height:.6pt;z-index:-251650560;mso-position-horizontal-relative:page" coordorigin="1327" coordsize="9256,12">
            <v:shape id="_x0000_s1069" style="position:absolute;left:1332;top:6;width:2636;height:0" coordorigin="1332,6" coordsize="2636,0" path="m1332,6r2636,e" filled="f" strokeweight=".58pt">
              <v:path arrowok="t"/>
            </v:shape>
            <v:shape id="_x0000_s1068" style="position:absolute;left:3968;top:6;width:10;height:0" coordorigin="3968,6" coordsize="10,0" path="m3968,6r10,e" filled="f" strokeweight=".58pt">
              <v:path arrowok="t"/>
            </v:shape>
            <v:shape id="_x0000_s1067" style="position:absolute;left:3978;top:6;width:6599;height:0" coordorigin="3978,6" coordsize="6599,0" path="m3978,6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</w:t>
      </w:r>
      <w:r w:rsidR="00B6633B">
        <w:rPr>
          <w:rFonts w:ascii="Candara" w:eastAsia="Candara" w:hAnsi="Candara" w:cs="Candara"/>
          <w:b/>
          <w:sz w:val="22"/>
          <w:szCs w:val="22"/>
        </w:rPr>
        <w:t>5</w:t>
      </w:r>
    </w:p>
    <w:p w:rsidR="00C33778" w:rsidRDefault="00B6633B">
      <w:pPr>
        <w:spacing w:before="38" w:line="276" w:lineRule="auto"/>
        <w:ind w:left="220" w:right="-4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1"/>
          <w:sz w:val="22"/>
          <w:szCs w:val="22"/>
        </w:rPr>
        <w:t>Î</w:t>
      </w:r>
      <w:r>
        <w:rPr>
          <w:rFonts w:ascii="Candara" w:eastAsia="Candara" w:hAnsi="Candara" w:cs="Candara"/>
          <w:b/>
          <w:sz w:val="22"/>
          <w:szCs w:val="22"/>
        </w:rPr>
        <w:t>NĂL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 xml:space="preserve">A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X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z w:val="22"/>
          <w:szCs w:val="22"/>
        </w:rPr>
        <w:t>Ă 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SI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B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IL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 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OR</w:t>
      </w:r>
    </w:p>
    <w:p w:rsidR="00C33778" w:rsidRPr="002A7650" w:rsidRDefault="00B6633B">
      <w:pPr>
        <w:spacing w:before="10"/>
        <w:rPr>
          <w:rFonts w:ascii="Candara" w:eastAsia="Candara" w:hAnsi="Candara" w:cs="Candara"/>
          <w:color w:val="000000" w:themeColor="text1"/>
          <w:sz w:val="22"/>
          <w:szCs w:val="22"/>
        </w:rPr>
      </w:pPr>
      <w:r>
        <w:br w:type="column"/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lastRenderedPageBreak/>
        <w:t>I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nălţi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ea</w:t>
      </w:r>
      <w:r w:rsidRPr="002A7650">
        <w:rPr>
          <w:rFonts w:ascii="Candara" w:eastAsia="Candara" w:hAnsi="Candara" w:cs="Candara"/>
          <w:color w:val="000000" w:themeColor="text1"/>
          <w:spacing w:val="2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x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i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ă</w:t>
      </w:r>
      <w:r w:rsidRPr="002A7650">
        <w:rPr>
          <w:rFonts w:ascii="Candara" w:eastAsia="Candara" w:hAnsi="Candara" w:cs="Candara"/>
          <w:color w:val="000000" w:themeColor="text1"/>
          <w:spacing w:val="2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2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lăd</w:t>
      </w:r>
      <w:r w:rsidRPr="002A7650">
        <w:rPr>
          <w:rFonts w:ascii="Candara" w:eastAsia="Candara" w:hAnsi="Candara" w:cs="Candara"/>
          <w:color w:val="000000" w:themeColor="text1"/>
          <w:spacing w:val="-2"/>
          <w:sz w:val="22"/>
          <w:szCs w:val="22"/>
        </w:rPr>
        <w:t>ir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il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pacing w:val="30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adm</w:t>
      </w:r>
      <w:r w:rsidRPr="002A7650">
        <w:rPr>
          <w:rFonts w:ascii="Candara" w:eastAsia="Candara" w:hAnsi="Candara" w:cs="Candara"/>
          <w:color w:val="000000" w:themeColor="text1"/>
          <w:spacing w:val="-3"/>
          <w:sz w:val="22"/>
          <w:szCs w:val="22"/>
        </w:rPr>
        <w:t>i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</w:t>
      </w:r>
      <w:r w:rsidRPr="002A7650">
        <w:rPr>
          <w:rFonts w:ascii="Candara" w:eastAsia="Candara" w:hAnsi="Candara" w:cs="Candara"/>
          <w:color w:val="000000" w:themeColor="text1"/>
          <w:spacing w:val="2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va</w:t>
      </w:r>
      <w:r w:rsidRPr="002A7650">
        <w:rPr>
          <w:rFonts w:ascii="Candara" w:eastAsia="Candara" w:hAnsi="Candara" w:cs="Candara"/>
          <w:color w:val="000000" w:themeColor="text1"/>
          <w:spacing w:val="2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 xml:space="preserve">fi  </w:t>
      </w:r>
      <w:r w:rsidRPr="002A7650">
        <w:rPr>
          <w:rFonts w:ascii="Candara" w:eastAsia="Candara" w:hAnsi="Candara" w:cs="Candara"/>
          <w:color w:val="000000" w:themeColor="text1"/>
          <w:spacing w:val="13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d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</w:t>
      </w:r>
      <w:r w:rsidRPr="002A7650">
        <w:rPr>
          <w:rFonts w:ascii="Candara" w:eastAsia="Candara" w:hAnsi="Candara" w:cs="Candara"/>
          <w:color w:val="000000" w:themeColor="text1"/>
          <w:spacing w:val="27"/>
          <w:sz w:val="22"/>
          <w:szCs w:val="22"/>
        </w:rPr>
        <w:t xml:space="preserve"> </w:t>
      </w:r>
      <w:r w:rsidR="00453E44"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6,</w:t>
      </w:r>
      <w:r w:rsidR="002A7650"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0</w:t>
      </w:r>
      <w:r w:rsidRPr="002A7650">
        <w:rPr>
          <w:rFonts w:ascii="Candara" w:eastAsia="Candara" w:hAnsi="Candara" w:cs="Candara"/>
          <w:color w:val="000000" w:themeColor="text1"/>
          <w:spacing w:val="28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etri</w:t>
      </w:r>
      <w:r w:rsidRPr="002A7650">
        <w:rPr>
          <w:rFonts w:ascii="Candara" w:eastAsia="Candara" w:hAnsi="Candara" w:cs="Candara"/>
          <w:color w:val="000000" w:themeColor="text1"/>
          <w:spacing w:val="30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la</w:t>
      </w:r>
      <w:r w:rsidRPr="002A7650">
        <w:rPr>
          <w:rFonts w:ascii="Candara" w:eastAsia="Candara" w:hAnsi="Candara" w:cs="Candara"/>
          <w:color w:val="000000" w:themeColor="text1"/>
          <w:spacing w:val="29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color w:val="000000" w:themeColor="text1"/>
          <w:spacing w:val="-3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n</w:t>
      </w:r>
      <w:r w:rsidRPr="002A7650">
        <w:rPr>
          <w:rFonts w:ascii="Candara" w:eastAsia="Candara" w:hAnsi="Candara" w:cs="Candara"/>
          <w:color w:val="000000" w:themeColor="text1"/>
          <w:spacing w:val="-2"/>
          <w:sz w:val="22"/>
          <w:szCs w:val="22"/>
        </w:rPr>
        <w:t>i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</w:t>
      </w:r>
    </w:p>
    <w:p w:rsidR="00C33778" w:rsidRPr="002A7650" w:rsidRDefault="00B6633B">
      <w:pPr>
        <w:spacing w:before="38"/>
        <w:rPr>
          <w:rFonts w:ascii="Candara" w:eastAsia="Candara" w:hAnsi="Candara" w:cs="Candara"/>
          <w:color w:val="000000" w:themeColor="text1"/>
          <w:sz w:val="22"/>
          <w:szCs w:val="22"/>
        </w:rPr>
      </w:pP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(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P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)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.</w:t>
      </w:r>
    </w:p>
    <w:p w:rsidR="00C33778" w:rsidRPr="002A7650" w:rsidRDefault="00B6633B">
      <w:pPr>
        <w:spacing w:before="41" w:line="276" w:lineRule="auto"/>
        <w:ind w:right="175"/>
        <w:rPr>
          <w:rFonts w:ascii="Candara" w:eastAsia="Candara" w:hAnsi="Candara" w:cs="Candara"/>
          <w:color w:val="000000" w:themeColor="text1"/>
          <w:sz w:val="22"/>
          <w:szCs w:val="22"/>
        </w:rPr>
      </w:pP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I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nalti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ea</w:t>
      </w:r>
      <w:r w:rsidRPr="002A7650">
        <w:rPr>
          <w:rFonts w:ascii="Candara" w:eastAsia="Candara" w:hAnsi="Candara" w:cs="Candara"/>
          <w:color w:val="000000" w:themeColor="text1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la</w:t>
      </w:r>
      <w:r w:rsidRPr="002A7650">
        <w:rPr>
          <w:rFonts w:ascii="Candara" w:eastAsia="Candara" w:hAnsi="Candara" w:cs="Candara"/>
          <w:color w:val="000000" w:themeColor="text1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n</w:t>
      </w:r>
      <w:r w:rsidRPr="002A7650">
        <w:rPr>
          <w:rFonts w:ascii="Candara" w:eastAsia="Candara" w:hAnsi="Candara" w:cs="Candara"/>
          <w:color w:val="000000" w:themeColor="text1"/>
          <w:spacing w:val="-2"/>
          <w:sz w:val="22"/>
          <w:szCs w:val="22"/>
        </w:rPr>
        <w:t>i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f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-2"/>
          <w:sz w:val="22"/>
          <w:szCs w:val="22"/>
        </w:rPr>
        <w:t>t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adel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pacing w:val="37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ie</w:t>
      </w:r>
      <w:r w:rsidRPr="002A7650">
        <w:rPr>
          <w:rFonts w:ascii="Candara" w:eastAsia="Candara" w:hAnsi="Candara" w:cs="Candara"/>
          <w:color w:val="000000" w:themeColor="text1"/>
          <w:spacing w:val="-3"/>
          <w:sz w:val="22"/>
          <w:szCs w:val="22"/>
        </w:rPr>
        <w:t>n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tate</w:t>
      </w:r>
      <w:r w:rsidRPr="002A7650">
        <w:rPr>
          <w:rFonts w:ascii="Candara" w:eastAsia="Candara" w:hAnsi="Candara" w:cs="Candara"/>
          <w:color w:val="000000" w:themeColor="text1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-3"/>
          <w:sz w:val="22"/>
          <w:szCs w:val="22"/>
        </w:rPr>
        <w:t>t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</w:t>
      </w:r>
      <w:r w:rsidRPr="002A7650">
        <w:rPr>
          <w:rFonts w:ascii="Candara" w:eastAsia="Candara" w:hAnsi="Candara" w:cs="Candara"/>
          <w:color w:val="000000" w:themeColor="text1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t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 xml:space="preserve">ada </w:t>
      </w:r>
      <w:r w:rsidRPr="002A7650">
        <w:rPr>
          <w:rFonts w:ascii="Candara" w:eastAsia="Candara" w:hAnsi="Candara" w:cs="Candara"/>
          <w:color w:val="000000" w:themeColor="text1"/>
          <w:spacing w:val="5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va</w:t>
      </w:r>
      <w:r w:rsidRPr="002A7650">
        <w:rPr>
          <w:rFonts w:ascii="Candara" w:eastAsia="Candara" w:hAnsi="Candara" w:cs="Candara"/>
          <w:color w:val="000000" w:themeColor="text1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fi</w:t>
      </w:r>
      <w:r w:rsidRPr="002A7650">
        <w:rPr>
          <w:rFonts w:ascii="Candara" w:eastAsia="Candara" w:hAnsi="Candara" w:cs="Candara"/>
          <w:color w:val="000000" w:themeColor="text1"/>
          <w:spacing w:val="36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m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x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 xml:space="preserve">im </w:t>
      </w:r>
      <w:r w:rsidR="002A7650"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4,50,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egala</w:t>
      </w:r>
      <w:r w:rsidRPr="002A7650">
        <w:rPr>
          <w:rFonts w:ascii="Candara" w:eastAsia="Candara" w:hAnsi="Candara" w:cs="Candara"/>
          <w:color w:val="000000" w:themeColor="text1"/>
          <w:spacing w:val="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u</w:t>
      </w:r>
      <w:r w:rsidRPr="002A7650">
        <w:rPr>
          <w:rFonts w:ascii="Candara" w:eastAsia="Candara" w:hAnsi="Candara" w:cs="Candara"/>
          <w:color w:val="000000" w:themeColor="text1"/>
          <w:spacing w:val="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d</w:t>
      </w:r>
      <w:r w:rsidRPr="002A7650">
        <w:rPr>
          <w:rFonts w:ascii="Candara" w:eastAsia="Candara" w:hAnsi="Candara" w:cs="Candara"/>
          <w:color w:val="000000" w:themeColor="text1"/>
          <w:spacing w:val="-2"/>
          <w:sz w:val="22"/>
          <w:szCs w:val="22"/>
        </w:rPr>
        <w:t>i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tan</w:t>
      </w:r>
      <w:r w:rsidRPr="002A7650">
        <w:rPr>
          <w:rFonts w:ascii="Candara" w:eastAsia="Candara" w:hAnsi="Candara" w:cs="Candara"/>
          <w:color w:val="000000" w:themeColor="text1"/>
          <w:spacing w:val="-2"/>
          <w:sz w:val="22"/>
          <w:szCs w:val="22"/>
        </w:rPr>
        <w:t>t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int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</w:t>
      </w:r>
      <w:r w:rsidRPr="002A7650">
        <w:rPr>
          <w:rFonts w:ascii="Candara" w:eastAsia="Candara" w:hAnsi="Candara" w:cs="Candara"/>
          <w:color w:val="000000" w:themeColor="text1"/>
          <w:spacing w:val="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-3"/>
          <w:sz w:val="22"/>
          <w:szCs w:val="22"/>
        </w:rPr>
        <w:t>f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nturile</w:t>
      </w:r>
      <w:r w:rsidRPr="002A7650">
        <w:rPr>
          <w:rFonts w:ascii="Candara" w:eastAsia="Candara" w:hAnsi="Candara" w:cs="Candara"/>
          <w:color w:val="000000" w:themeColor="text1"/>
          <w:spacing w:val="5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p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u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</w:t>
      </w:r>
      <w:r w:rsidRPr="002A7650">
        <w:rPr>
          <w:rFonts w:ascii="Candara" w:eastAsia="Candara" w:hAnsi="Candara" w:cs="Candara"/>
          <w:color w:val="000000" w:themeColor="text1"/>
          <w:spacing w:val="3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c</w:t>
      </w:r>
      <w:r w:rsidRPr="002A7650">
        <w:rPr>
          <w:rFonts w:ascii="Candara" w:eastAsia="Candara" w:hAnsi="Candara" w:cs="Candara"/>
          <w:color w:val="000000" w:themeColor="text1"/>
          <w:spacing w:val="-3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n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spacing w:val="-2"/>
          <w:sz w:val="22"/>
          <w:szCs w:val="22"/>
        </w:rPr>
        <w:t>t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u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ite</w:t>
      </w:r>
      <w:r w:rsidRPr="002A7650">
        <w:rPr>
          <w:rFonts w:ascii="Candara" w:eastAsia="Candara" w:hAnsi="Candara" w:cs="Candara"/>
          <w:color w:val="000000" w:themeColor="text1"/>
          <w:spacing w:val="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co</w:t>
      </w:r>
      <w:r w:rsidRPr="002A7650">
        <w:rPr>
          <w:rFonts w:ascii="Candara" w:eastAsia="Candara" w:hAnsi="Candara" w:cs="Candara"/>
          <w:color w:val="000000" w:themeColor="text1"/>
          <w:spacing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espunz</w:t>
      </w:r>
      <w:r w:rsidRPr="002A7650">
        <w:rPr>
          <w:rFonts w:ascii="Candara" w:eastAsia="Candara" w:hAnsi="Candara" w:cs="Candara"/>
          <w:color w:val="000000" w:themeColor="text1"/>
          <w:spacing w:val="-2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t</w:t>
      </w:r>
      <w:r w:rsidRPr="002A7650">
        <w:rPr>
          <w:rFonts w:ascii="Candara" w:eastAsia="Candara" w:hAnsi="Candara" w:cs="Candara"/>
          <w:color w:val="000000" w:themeColor="text1"/>
          <w:spacing w:val="-1"/>
          <w:sz w:val="22"/>
          <w:szCs w:val="22"/>
        </w:rPr>
        <w:t>o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are</w:t>
      </w:r>
      <w:r w:rsidRPr="002A7650">
        <w:rPr>
          <w:rFonts w:ascii="Candara" w:eastAsia="Candara" w:hAnsi="Candara" w:cs="Candara"/>
          <w:color w:val="000000" w:themeColor="text1"/>
          <w:spacing w:val="2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sz w:val="22"/>
          <w:szCs w:val="22"/>
        </w:rPr>
        <w:t>–</w:t>
      </w:r>
    </w:p>
    <w:p w:rsidR="00C33778" w:rsidRPr="002A7650" w:rsidRDefault="00B6633B">
      <w:pPr>
        <w:spacing w:line="260" w:lineRule="exact"/>
        <w:rPr>
          <w:rFonts w:ascii="Candara" w:eastAsia="Candara" w:hAnsi="Candara" w:cs="Candara"/>
          <w:color w:val="000000" w:themeColor="text1"/>
          <w:sz w:val="22"/>
          <w:szCs w:val="22"/>
        </w:rPr>
        <w:sectPr w:rsidR="00C33778" w:rsidRPr="002A7650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193" w:space="663"/>
            <w:col w:w="6624"/>
          </w:cols>
        </w:sectPr>
      </w:pP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v</w:t>
      </w:r>
      <w:r w:rsidRPr="002A7650">
        <w:rPr>
          <w:rFonts w:ascii="Candara" w:eastAsia="Candara" w:hAnsi="Candara" w:cs="Candara"/>
          <w:color w:val="000000" w:themeColor="text1"/>
          <w:spacing w:val="-1"/>
          <w:position w:val="1"/>
          <w:sz w:val="22"/>
          <w:szCs w:val="22"/>
        </w:rPr>
        <w:t>e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zi</w:t>
      </w:r>
      <w:r w:rsidRPr="002A7650">
        <w:rPr>
          <w:rFonts w:ascii="Candara" w:eastAsia="Candara" w:hAnsi="Candara" w:cs="Candara"/>
          <w:color w:val="000000" w:themeColor="text1"/>
          <w:spacing w:val="1"/>
          <w:position w:val="1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pro</w:t>
      </w:r>
      <w:r w:rsidRPr="002A7650">
        <w:rPr>
          <w:rFonts w:ascii="Candara" w:eastAsia="Candara" w:hAnsi="Candara" w:cs="Candara"/>
          <w:color w:val="000000" w:themeColor="text1"/>
          <w:spacing w:val="-1"/>
          <w:position w:val="1"/>
          <w:sz w:val="22"/>
          <w:szCs w:val="22"/>
        </w:rPr>
        <w:t>f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il</w:t>
      </w:r>
      <w:r w:rsidRPr="002A7650">
        <w:rPr>
          <w:rFonts w:ascii="Candara" w:eastAsia="Candara" w:hAnsi="Candara" w:cs="Candara"/>
          <w:color w:val="000000" w:themeColor="text1"/>
          <w:spacing w:val="-1"/>
          <w:position w:val="1"/>
          <w:sz w:val="22"/>
          <w:szCs w:val="22"/>
        </w:rPr>
        <w:t>e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le tr</w:t>
      </w:r>
      <w:r w:rsidRPr="002A7650">
        <w:rPr>
          <w:rFonts w:ascii="Candara" w:eastAsia="Candara" w:hAnsi="Candara" w:cs="Candara"/>
          <w:color w:val="000000" w:themeColor="text1"/>
          <w:spacing w:val="-2"/>
          <w:position w:val="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n</w:t>
      </w:r>
      <w:r w:rsidRPr="002A7650">
        <w:rPr>
          <w:rFonts w:ascii="Candara" w:eastAsia="Candara" w:hAnsi="Candara" w:cs="Candara"/>
          <w:color w:val="000000" w:themeColor="text1"/>
          <w:spacing w:val="1"/>
          <w:position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v</w:t>
      </w:r>
      <w:r w:rsidRPr="002A7650">
        <w:rPr>
          <w:rFonts w:ascii="Candara" w:eastAsia="Candara" w:hAnsi="Candara" w:cs="Candara"/>
          <w:color w:val="000000" w:themeColor="text1"/>
          <w:spacing w:val="-3"/>
          <w:position w:val="1"/>
          <w:sz w:val="22"/>
          <w:szCs w:val="22"/>
        </w:rPr>
        <w:t>e</w:t>
      </w:r>
      <w:r w:rsidRPr="002A7650">
        <w:rPr>
          <w:rFonts w:ascii="Candara" w:eastAsia="Candara" w:hAnsi="Candara" w:cs="Candara"/>
          <w:color w:val="000000" w:themeColor="text1"/>
          <w:spacing w:val="1"/>
          <w:position w:val="1"/>
          <w:sz w:val="22"/>
          <w:szCs w:val="22"/>
        </w:rPr>
        <w:t>rs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ale</w:t>
      </w:r>
      <w:r w:rsidRPr="002A7650">
        <w:rPr>
          <w:rFonts w:ascii="Candara" w:eastAsia="Candara" w:hAnsi="Candara" w:cs="Candara"/>
          <w:color w:val="000000" w:themeColor="text1"/>
          <w:spacing w:val="-3"/>
          <w:position w:val="1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in</w:t>
      </w:r>
      <w:r w:rsidRPr="002A7650">
        <w:rPr>
          <w:rFonts w:ascii="Candara" w:eastAsia="Candara" w:hAnsi="Candara" w:cs="Candara"/>
          <w:color w:val="000000" w:themeColor="text1"/>
          <w:spacing w:val="1"/>
          <w:position w:val="1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pl</w:t>
      </w:r>
      <w:r w:rsidRPr="002A7650">
        <w:rPr>
          <w:rFonts w:ascii="Candara" w:eastAsia="Candara" w:hAnsi="Candara" w:cs="Candara"/>
          <w:color w:val="000000" w:themeColor="text1"/>
          <w:spacing w:val="-1"/>
          <w:position w:val="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-2"/>
          <w:position w:val="1"/>
          <w:sz w:val="22"/>
          <w:szCs w:val="22"/>
        </w:rPr>
        <w:t>n</w:t>
      </w:r>
      <w:r w:rsidRPr="002A7650">
        <w:rPr>
          <w:rFonts w:ascii="Candara" w:eastAsia="Candara" w:hAnsi="Candara" w:cs="Candara"/>
          <w:color w:val="000000" w:themeColor="text1"/>
          <w:spacing w:val="1"/>
          <w:position w:val="1"/>
          <w:sz w:val="22"/>
          <w:szCs w:val="22"/>
        </w:rPr>
        <w:t>s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a</w:t>
      </w:r>
      <w:r w:rsidRPr="002A7650">
        <w:rPr>
          <w:rFonts w:ascii="Candara" w:eastAsia="Candara" w:hAnsi="Candara" w:cs="Candara"/>
          <w:color w:val="000000" w:themeColor="text1"/>
          <w:spacing w:val="1"/>
          <w:position w:val="1"/>
          <w:sz w:val="22"/>
          <w:szCs w:val="22"/>
        </w:rPr>
        <w:t xml:space="preserve"> </w:t>
      </w:r>
      <w:r w:rsidRPr="002A7650">
        <w:rPr>
          <w:rFonts w:ascii="Candara" w:eastAsia="Candara" w:hAnsi="Candara" w:cs="Candara"/>
          <w:b/>
          <w:color w:val="000000" w:themeColor="text1"/>
          <w:position w:val="1"/>
          <w:sz w:val="22"/>
          <w:szCs w:val="22"/>
        </w:rPr>
        <w:t>Re</w:t>
      </w:r>
      <w:r w:rsidRPr="002A7650">
        <w:rPr>
          <w:rFonts w:ascii="Candara" w:eastAsia="Candara" w:hAnsi="Candara" w:cs="Candara"/>
          <w:b/>
          <w:color w:val="000000" w:themeColor="text1"/>
          <w:spacing w:val="-1"/>
          <w:position w:val="1"/>
          <w:sz w:val="22"/>
          <w:szCs w:val="22"/>
        </w:rPr>
        <w:t>g</w:t>
      </w:r>
      <w:r w:rsidRPr="002A7650">
        <w:rPr>
          <w:rFonts w:ascii="Candara" w:eastAsia="Candara" w:hAnsi="Candara" w:cs="Candara"/>
          <w:b/>
          <w:color w:val="000000" w:themeColor="text1"/>
          <w:position w:val="1"/>
          <w:sz w:val="22"/>
          <w:szCs w:val="22"/>
        </w:rPr>
        <w:t>le</w:t>
      </w:r>
      <w:r w:rsidRPr="002A7650">
        <w:rPr>
          <w:rFonts w:ascii="Candara" w:eastAsia="Candara" w:hAnsi="Candara" w:cs="Candara"/>
          <w:b/>
          <w:color w:val="000000" w:themeColor="text1"/>
          <w:spacing w:val="1"/>
          <w:position w:val="1"/>
          <w:sz w:val="22"/>
          <w:szCs w:val="22"/>
        </w:rPr>
        <w:t>m</w:t>
      </w:r>
      <w:r w:rsidRPr="002A7650">
        <w:rPr>
          <w:rFonts w:ascii="Candara" w:eastAsia="Candara" w:hAnsi="Candara" w:cs="Candara"/>
          <w:b/>
          <w:color w:val="000000" w:themeColor="text1"/>
          <w:spacing w:val="-3"/>
          <w:position w:val="1"/>
          <w:sz w:val="22"/>
          <w:szCs w:val="22"/>
        </w:rPr>
        <w:t>e</w:t>
      </w:r>
      <w:r w:rsidRPr="002A7650">
        <w:rPr>
          <w:rFonts w:ascii="Candara" w:eastAsia="Candara" w:hAnsi="Candara" w:cs="Candara"/>
          <w:b/>
          <w:color w:val="000000" w:themeColor="text1"/>
          <w:spacing w:val="1"/>
          <w:position w:val="1"/>
          <w:sz w:val="22"/>
          <w:szCs w:val="22"/>
        </w:rPr>
        <w:t>n</w:t>
      </w:r>
      <w:r w:rsidRPr="002A7650">
        <w:rPr>
          <w:rFonts w:ascii="Candara" w:eastAsia="Candara" w:hAnsi="Candara" w:cs="Candara"/>
          <w:b/>
          <w:color w:val="000000" w:themeColor="text1"/>
          <w:spacing w:val="-1"/>
          <w:position w:val="1"/>
          <w:sz w:val="22"/>
          <w:szCs w:val="22"/>
        </w:rPr>
        <w:t>t</w:t>
      </w:r>
      <w:r w:rsidRPr="002A7650">
        <w:rPr>
          <w:rFonts w:ascii="Candara" w:eastAsia="Candara" w:hAnsi="Candara" w:cs="Candara"/>
          <w:b/>
          <w:color w:val="000000" w:themeColor="text1"/>
          <w:position w:val="1"/>
          <w:sz w:val="22"/>
          <w:szCs w:val="22"/>
        </w:rPr>
        <w:t>a</w:t>
      </w:r>
      <w:r w:rsidRPr="002A7650">
        <w:rPr>
          <w:rFonts w:ascii="Candara" w:eastAsia="Candara" w:hAnsi="Candara" w:cs="Candara"/>
          <w:b/>
          <w:color w:val="000000" w:themeColor="text1"/>
          <w:spacing w:val="-1"/>
          <w:position w:val="1"/>
          <w:sz w:val="22"/>
          <w:szCs w:val="22"/>
        </w:rPr>
        <w:t>r</w:t>
      </w:r>
      <w:r w:rsidRPr="002A7650">
        <w:rPr>
          <w:rFonts w:ascii="Candara" w:eastAsia="Candara" w:hAnsi="Candara" w:cs="Candara"/>
          <w:b/>
          <w:color w:val="000000" w:themeColor="text1"/>
          <w:position w:val="1"/>
          <w:sz w:val="22"/>
          <w:szCs w:val="22"/>
        </w:rPr>
        <w:t xml:space="preserve">i </w:t>
      </w:r>
      <w:r w:rsidRPr="002A7650">
        <w:rPr>
          <w:rFonts w:ascii="Candara" w:eastAsia="Candara" w:hAnsi="Candara" w:cs="Candara"/>
          <w:b/>
          <w:color w:val="000000" w:themeColor="text1"/>
          <w:spacing w:val="-1"/>
          <w:position w:val="1"/>
          <w:sz w:val="22"/>
          <w:szCs w:val="22"/>
        </w:rPr>
        <w:t>prop</w:t>
      </w:r>
      <w:r w:rsidRPr="002A7650">
        <w:rPr>
          <w:rFonts w:ascii="Candara" w:eastAsia="Candara" w:hAnsi="Candara" w:cs="Candara"/>
          <w:b/>
          <w:color w:val="000000" w:themeColor="text1"/>
          <w:position w:val="1"/>
          <w:sz w:val="22"/>
          <w:szCs w:val="22"/>
        </w:rPr>
        <w:t>u</w:t>
      </w:r>
      <w:r w:rsidRPr="002A7650">
        <w:rPr>
          <w:rFonts w:ascii="Candara" w:eastAsia="Candara" w:hAnsi="Candara" w:cs="Candara"/>
          <w:b/>
          <w:color w:val="000000" w:themeColor="text1"/>
          <w:spacing w:val="1"/>
          <w:position w:val="1"/>
          <w:sz w:val="22"/>
          <w:szCs w:val="22"/>
        </w:rPr>
        <w:t>se</w:t>
      </w:r>
      <w:r w:rsidRPr="002A7650">
        <w:rPr>
          <w:rFonts w:ascii="Candara" w:eastAsia="Candara" w:hAnsi="Candara" w:cs="Candara"/>
          <w:color w:val="000000" w:themeColor="text1"/>
          <w:position w:val="1"/>
          <w:sz w:val="22"/>
          <w:szCs w:val="22"/>
        </w:rPr>
        <w:t>.</w:t>
      </w:r>
    </w:p>
    <w:p w:rsidR="00C33778" w:rsidRPr="002A7650" w:rsidRDefault="00C33778">
      <w:pPr>
        <w:spacing w:before="10" w:line="140" w:lineRule="exact"/>
        <w:rPr>
          <w:color w:val="000000" w:themeColor="text1"/>
          <w:sz w:val="14"/>
          <w:szCs w:val="14"/>
        </w:rPr>
      </w:pP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220" w:bottom="280" w:left="1220" w:header="708" w:footer="708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62" style="position:absolute;left:0;text-align:left;margin-left:66.35pt;margin-top:.1pt;width:462.8pt;height:.6pt;z-index:-251649536;mso-position-horizontal-relative:page" coordorigin="1327,2" coordsize="9256,12">
            <v:shape id="_x0000_s1065" style="position:absolute;left:1332;top:8;width:2636;height:0" coordorigin="1332,8" coordsize="2636,0" path="m1332,8r2636,e" filled="f" strokeweight=".58pt">
              <v:path arrowok="t"/>
            </v:shape>
            <v:shape id="_x0000_s1064" style="position:absolute;left:3968;top:8;width:10;height:0" coordorigin="3968,8" coordsize="10,0" path="m3968,8r10,e" filled="f" strokeweight=".58pt">
              <v:path arrowok="t"/>
            </v:shape>
            <v:shape id="_x0000_s1063" style="position:absolute;left:3978;top:8;width:6599;height:0" coordorigin="3978,8" coordsize="6599,0" path="m3978,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</w:t>
      </w:r>
      <w:r w:rsidR="00B6633B">
        <w:rPr>
          <w:rFonts w:ascii="Candara" w:eastAsia="Candara" w:hAnsi="Candara" w:cs="Candara"/>
          <w:b/>
          <w:sz w:val="22"/>
          <w:szCs w:val="22"/>
        </w:rPr>
        <w:t>6</w:t>
      </w:r>
    </w:p>
    <w:p w:rsidR="00C33778" w:rsidRDefault="00B6633B">
      <w:pPr>
        <w:spacing w:before="41"/>
        <w:ind w:left="220" w:right="-6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ASPEC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X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OR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AL</w:t>
      </w:r>
    </w:p>
    <w:p w:rsidR="00C33778" w:rsidRDefault="00B6633B">
      <w:pPr>
        <w:spacing w:before="38"/>
        <w:ind w:left="22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Ă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</w:t>
      </w:r>
      <w:r>
        <w:rPr>
          <w:rFonts w:ascii="Candara" w:eastAsia="Candara" w:hAnsi="Candara" w:cs="Candara"/>
          <w:b/>
          <w:sz w:val="22"/>
          <w:szCs w:val="22"/>
        </w:rPr>
        <w:t>OR</w:t>
      </w:r>
    </w:p>
    <w:p w:rsidR="00C33778" w:rsidRDefault="00B6633B">
      <w:pPr>
        <w:spacing w:before="10" w:line="276" w:lineRule="auto"/>
        <w:ind w:right="175"/>
        <w:jc w:val="both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pacing w:val="1"/>
          <w:sz w:val="22"/>
          <w:szCs w:val="22"/>
        </w:rPr>
        <w:lastRenderedPageBreak/>
        <w:t>Ar</w:t>
      </w:r>
      <w:r>
        <w:rPr>
          <w:rFonts w:ascii="Candara" w:eastAsia="Candara" w:hAnsi="Candara" w:cs="Candara"/>
          <w:sz w:val="22"/>
          <w:szCs w:val="22"/>
        </w:rPr>
        <w:t>h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tect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lăd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z w:val="22"/>
          <w:szCs w:val="22"/>
        </w:rPr>
        <w:t>er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nţe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enţă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ecve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ţe</w:t>
      </w:r>
      <w:r>
        <w:rPr>
          <w:rFonts w:ascii="Candara" w:eastAsia="Candara" w:hAnsi="Candara" w:cs="Candara"/>
          <w:spacing w:val="-1"/>
          <w:sz w:val="22"/>
          <w:szCs w:val="22"/>
        </w:rPr>
        <w:t>lo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2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ţesut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ipa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 v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ter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pacing w:val="-1"/>
          <w:sz w:val="22"/>
          <w:szCs w:val="22"/>
        </w:rPr>
        <w:t>om</w:t>
      </w:r>
      <w:r>
        <w:rPr>
          <w:rFonts w:ascii="Candara" w:eastAsia="Candara" w:hAnsi="Candara" w:cs="Candara"/>
          <w:sz w:val="22"/>
          <w:szCs w:val="22"/>
        </w:rPr>
        <w:t>ina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ale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ia prin</w:t>
      </w:r>
      <w:r>
        <w:rPr>
          <w:rFonts w:ascii="Candara" w:eastAsia="Candara" w:hAnsi="Candara" w:cs="Candara"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spacing w:val="4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-o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pr</w:t>
      </w:r>
      <w:r>
        <w:rPr>
          <w:rFonts w:ascii="Candara" w:eastAsia="Candara" w:hAnsi="Candara" w:cs="Candara"/>
          <w:spacing w:val="-2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ie arhit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ală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nte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ă</w:t>
      </w:r>
      <w:r>
        <w:rPr>
          <w:rFonts w:ascii="Candara" w:eastAsia="Candara" w:hAnsi="Candara" w:cs="Candara"/>
          <w:sz w:val="22"/>
          <w:szCs w:val="22"/>
        </w:rPr>
        <w:t>.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Ac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ţine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 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nei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c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ter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ile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lăd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nvecin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te în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a ce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iv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te:</w:t>
      </w:r>
    </w:p>
    <w:p w:rsidR="00EF366F" w:rsidRDefault="00EF366F" w:rsidP="00EF366F">
      <w:pPr>
        <w:pStyle w:val="Default"/>
        <w:rPr>
          <w:rFonts w:cs="Times New Roman"/>
          <w:color w:val="auto"/>
        </w:rPr>
      </w:pPr>
    </w:p>
    <w:p w:rsidR="00C33778" w:rsidRDefault="00EF366F" w:rsidP="00EF366F">
      <w:pPr>
        <w:pStyle w:val="Default"/>
        <w:rPr>
          <w:rFonts w:ascii="Candara" w:eastAsia="Candara" w:hAnsi="Candara" w:cs="Candara"/>
          <w:sz w:val="22"/>
          <w:szCs w:val="22"/>
        </w:rPr>
      </w:pPr>
      <w:r>
        <w:rPr>
          <w:rFonts w:cs="Times New Roman"/>
          <w:sz w:val="22"/>
          <w:szCs w:val="22"/>
        </w:rPr>
        <w:t></w:t>
      </w:r>
      <w:r>
        <w:rPr>
          <w:rFonts w:cs="Times New Roman"/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volumet</w:t>
      </w:r>
      <w:r w:rsidR="00B6633B">
        <w:rPr>
          <w:rFonts w:ascii="Candara" w:eastAsia="Candara" w:hAnsi="Candara" w:cs="Candara"/>
          <w:i/>
          <w:spacing w:val="-1"/>
          <w:sz w:val="22"/>
          <w:szCs w:val="22"/>
          <w:u w:val="single" w:color="000000"/>
        </w:rPr>
        <w:t>r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ia</w:t>
      </w:r>
      <w:r w:rsidR="00B6633B">
        <w:rPr>
          <w:rFonts w:ascii="Candara" w:eastAsia="Candara" w:hAnsi="Candara" w:cs="Candara"/>
          <w:i/>
          <w:sz w:val="22"/>
          <w:szCs w:val="22"/>
        </w:rPr>
        <w:t xml:space="preserve">   </w:t>
      </w:r>
      <w:r w:rsidR="00B6633B">
        <w:rPr>
          <w:rFonts w:ascii="Candara" w:eastAsia="Candara" w:hAnsi="Candara" w:cs="Candara"/>
          <w:i/>
          <w:spacing w:val="3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 xml:space="preserve">–   </w:t>
      </w:r>
      <w:r w:rsidR="00B6633B">
        <w:rPr>
          <w:rFonts w:ascii="Candara" w:eastAsia="Candara" w:hAnsi="Candara" w:cs="Candara"/>
          <w:spacing w:val="2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pl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i</w:t>
      </w:r>
      <w:r w:rsidR="00B6633B">
        <w:rPr>
          <w:rFonts w:ascii="Candara" w:eastAsia="Candara" w:hAnsi="Candara" w:cs="Candara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 xml:space="preserve">a   </w:t>
      </w:r>
      <w:r w:rsidR="00B6633B">
        <w:rPr>
          <w:rFonts w:ascii="Candara" w:eastAsia="Candara" w:hAnsi="Candara" w:cs="Candara"/>
          <w:spacing w:val="2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v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um</w:t>
      </w:r>
      <w:r w:rsidR="00B6633B">
        <w:rPr>
          <w:rFonts w:ascii="Candara" w:eastAsia="Candara" w:hAnsi="Candara" w:cs="Candara"/>
          <w:sz w:val="22"/>
          <w:szCs w:val="22"/>
        </w:rPr>
        <w:t>el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o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,   </w:t>
      </w:r>
      <w:r w:rsidR="00B6633B">
        <w:rPr>
          <w:rFonts w:ascii="Candara" w:eastAsia="Candara" w:hAnsi="Candara" w:cs="Candara"/>
          <w:spacing w:val="2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ade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v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 xml:space="preserve">a   </w:t>
      </w:r>
      <w:r w:rsidR="00B6633B">
        <w:rPr>
          <w:rFonts w:ascii="Candara" w:eastAsia="Candara" w:hAnsi="Candara" w:cs="Candara"/>
          <w:spacing w:val="2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sc</w:t>
      </w:r>
      <w:r w:rsidR="00B6633B">
        <w:rPr>
          <w:rFonts w:ascii="Candara" w:eastAsia="Candara" w:hAnsi="Candara" w:cs="Candara"/>
          <w:sz w:val="22"/>
          <w:szCs w:val="22"/>
        </w:rPr>
        <w:t>ă</w:t>
      </w:r>
      <w:r w:rsidR="00B6633B">
        <w:rPr>
          <w:rFonts w:ascii="Candara" w:eastAsia="Candara" w:hAnsi="Candara" w:cs="Candara"/>
          <w:spacing w:val="3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ii,</w:t>
      </w:r>
    </w:p>
    <w:p w:rsidR="00C33778" w:rsidRDefault="00B6633B" w:rsidP="00EF366F">
      <w:pPr>
        <w:spacing w:before="41" w:line="276" w:lineRule="auto"/>
        <w:ind w:right="177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ag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nii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irecţiile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umu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este 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pu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în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ţie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în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ere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ză, arm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nizarea </w:t>
      </w:r>
      <w:r>
        <w:rPr>
          <w:rFonts w:ascii="Candara" w:eastAsia="Candara" w:hAnsi="Candara" w:cs="Candara"/>
          <w:spacing w:val="-1"/>
          <w:sz w:val="22"/>
          <w:szCs w:val="22"/>
        </w:rPr>
        <w:t>mo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ire, 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itarea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enţ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erii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alc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ne,  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itarea  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  viz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al  al 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cr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  tehni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e, etc.;</w:t>
      </w:r>
    </w:p>
    <w:p w:rsidR="00EF366F" w:rsidRDefault="00EF366F" w:rsidP="00EF366F">
      <w:pPr>
        <w:pStyle w:val="Default"/>
        <w:rPr>
          <w:rFonts w:cs="Times New Roman"/>
          <w:color w:val="auto"/>
        </w:rPr>
      </w:pPr>
    </w:p>
    <w:p w:rsidR="00C33778" w:rsidRDefault="00EF366F" w:rsidP="00EF366F">
      <w:pPr>
        <w:pStyle w:val="Default"/>
        <w:rPr>
          <w:rFonts w:ascii="Candara" w:eastAsia="Candara" w:hAnsi="Candara" w:cs="Candara"/>
          <w:sz w:val="22"/>
          <w:szCs w:val="22"/>
        </w:rPr>
      </w:pPr>
      <w:r>
        <w:rPr>
          <w:rFonts w:cs="Times New Roman"/>
          <w:sz w:val="22"/>
          <w:szCs w:val="22"/>
        </w:rPr>
        <w:t></w:t>
      </w:r>
      <w:r>
        <w:rPr>
          <w:rFonts w:cs="Times New Roman"/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sz w:val="22"/>
          <w:szCs w:val="22"/>
        </w:rPr>
        <w:t></w:t>
      </w:r>
      <w:r w:rsidR="00B6633B">
        <w:rPr>
          <w:rFonts w:ascii="Candara" w:eastAsia="Candara" w:hAnsi="Candara" w:cs="Candara"/>
          <w:i/>
          <w:spacing w:val="-27"/>
          <w:sz w:val="22"/>
          <w:szCs w:val="22"/>
          <w:u w:val="single" w:color="000000"/>
        </w:rPr>
        <w:t xml:space="preserve"> 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a</w:t>
      </w:r>
      <w:r w:rsidR="00B6633B">
        <w:rPr>
          <w:rFonts w:ascii="Candara" w:eastAsia="Candara" w:hAnsi="Candara" w:cs="Candara"/>
          <w:i/>
          <w:spacing w:val="-1"/>
          <w:sz w:val="22"/>
          <w:szCs w:val="22"/>
          <w:u w:val="single" w:color="000000"/>
        </w:rPr>
        <w:t>rh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itec t</w:t>
      </w:r>
      <w:r w:rsidR="00B6633B">
        <w:rPr>
          <w:rFonts w:ascii="Candara" w:eastAsia="Candara" w:hAnsi="Candara" w:cs="Candara"/>
          <w:i/>
          <w:spacing w:val="-1"/>
          <w:sz w:val="22"/>
          <w:szCs w:val="22"/>
          <w:u w:val="single" w:color="000000"/>
        </w:rPr>
        <w:t>ur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 xml:space="preserve">a </w:t>
      </w:r>
      <w:r w:rsidR="00B6633B">
        <w:rPr>
          <w:rFonts w:ascii="Candara" w:eastAsia="Candara" w:hAnsi="Candara" w:cs="Candara"/>
          <w:i/>
          <w:spacing w:val="12"/>
          <w:sz w:val="22"/>
          <w:szCs w:val="22"/>
          <w:u w:val="single" w:color="000000"/>
        </w:rPr>
        <w:t xml:space="preserve"> 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f</w:t>
      </w:r>
      <w:r w:rsidR="00B6633B">
        <w:rPr>
          <w:rFonts w:ascii="Candara" w:eastAsia="Candara" w:hAnsi="Candara" w:cs="Candara"/>
          <w:i/>
          <w:spacing w:val="1"/>
          <w:sz w:val="22"/>
          <w:szCs w:val="22"/>
          <w:u w:val="single" w:color="000000"/>
        </w:rPr>
        <w:t xml:space="preserve"> 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a</w:t>
      </w:r>
      <w:r w:rsidR="00B6633B">
        <w:rPr>
          <w:rFonts w:ascii="Candara" w:eastAsia="Candara" w:hAnsi="Candara" w:cs="Candara"/>
          <w:i/>
          <w:spacing w:val="-1"/>
          <w:sz w:val="22"/>
          <w:szCs w:val="22"/>
          <w:u w:val="single" w:color="000000"/>
        </w:rPr>
        <w:t>ţ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a</w:t>
      </w:r>
      <w:r w:rsidR="00B6633B">
        <w:rPr>
          <w:rFonts w:ascii="Candara" w:eastAsia="Candara" w:hAnsi="Candara" w:cs="Candara"/>
          <w:i/>
          <w:spacing w:val="-1"/>
          <w:sz w:val="22"/>
          <w:szCs w:val="22"/>
          <w:u w:val="single" w:color="000000"/>
        </w:rPr>
        <w:t>d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 xml:space="preserve">elo r </w:t>
      </w:r>
      <w:r w:rsidR="00B6633B">
        <w:rPr>
          <w:rFonts w:ascii="Candara" w:eastAsia="Candara" w:hAnsi="Candara" w:cs="Candara"/>
          <w:i/>
          <w:spacing w:val="15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–</w:t>
      </w:r>
      <w:r w:rsidR="00B6633B">
        <w:rPr>
          <w:rFonts w:ascii="Candara" w:eastAsia="Candara" w:hAnsi="Candara" w:cs="Candara"/>
          <w:spacing w:val="1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mo</w:t>
      </w:r>
      <w:r w:rsidR="00B6633B">
        <w:rPr>
          <w:rFonts w:ascii="Candara" w:eastAsia="Candara" w:hAnsi="Candara" w:cs="Candara"/>
          <w:sz w:val="22"/>
          <w:szCs w:val="22"/>
        </w:rPr>
        <w:t>nizarea</w:t>
      </w:r>
      <w:r w:rsidR="00B6633B">
        <w:rPr>
          <w:rFonts w:ascii="Candara" w:eastAsia="Candara" w:hAnsi="Candara" w:cs="Candara"/>
          <w:spacing w:val="1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1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ara</w:t>
      </w:r>
      <w:r w:rsidR="00B6633B">
        <w:rPr>
          <w:rFonts w:ascii="Candara" w:eastAsia="Candara" w:hAnsi="Candara" w:cs="Candara"/>
          <w:spacing w:val="10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tră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z</w:t>
      </w:r>
      <w:r w:rsidR="00B6633B">
        <w:rPr>
          <w:rFonts w:ascii="Candara" w:eastAsia="Candara" w:hAnsi="Candara" w:cs="Candara"/>
          <w:sz w:val="22"/>
          <w:szCs w:val="22"/>
        </w:rPr>
        <w:t>ii</w:t>
      </w:r>
      <w:r w:rsidR="00B6633B">
        <w:rPr>
          <w:rFonts w:ascii="Candara" w:eastAsia="Candara" w:hAnsi="Candara" w:cs="Candara"/>
          <w:spacing w:val="10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itm</w:t>
      </w:r>
      <w:r w:rsidR="00B6633B">
        <w:rPr>
          <w:rFonts w:ascii="Candara" w:eastAsia="Candara" w:hAnsi="Candara" w:cs="Candara"/>
          <w:spacing w:val="1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al</w:t>
      </w:r>
    </w:p>
    <w:p w:rsidR="00C33778" w:rsidRDefault="00B6633B" w:rsidP="00EF366F">
      <w:pPr>
        <w:spacing w:before="41" w:line="276" w:lineRule="auto"/>
        <w:ind w:right="178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liniil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ţă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ale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ntale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fr</w:t>
      </w:r>
      <w:r>
        <w:rPr>
          <w:rFonts w:ascii="Candara" w:eastAsia="Candara" w:hAnsi="Candara" w:cs="Candara"/>
          <w:spacing w:val="-2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nţă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 el</w:t>
      </w:r>
      <w:r>
        <w:rPr>
          <w:rFonts w:ascii="Candara" w:eastAsia="Candara" w:hAnsi="Candara" w:cs="Candara"/>
          <w:spacing w:val="-1"/>
          <w:sz w:val="22"/>
          <w:szCs w:val="22"/>
        </w:rPr>
        <w:t>em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–a</w:t>
      </w:r>
      <w:r>
        <w:rPr>
          <w:rFonts w:ascii="Candara" w:eastAsia="Candara" w:hAnsi="Candara" w:cs="Candara"/>
          <w:spacing w:val="-2"/>
          <w:sz w:val="22"/>
          <w:szCs w:val="22"/>
        </w:rPr>
        <w:t>c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ent,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mo</w:t>
      </w:r>
      <w:r>
        <w:rPr>
          <w:rFonts w:ascii="Candara" w:eastAsia="Candara" w:hAnsi="Candara" w:cs="Candara"/>
          <w:sz w:val="22"/>
          <w:szCs w:val="22"/>
        </w:rPr>
        <w:t xml:space="preserve">nizarea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 v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inăt</w:t>
      </w:r>
      <w:r>
        <w:rPr>
          <w:rFonts w:ascii="Candara" w:eastAsia="Candara" w:hAnsi="Candara" w:cs="Candara"/>
          <w:spacing w:val="-1"/>
          <w:sz w:val="22"/>
          <w:szCs w:val="22"/>
        </w:rPr>
        <w:t>ă</w:t>
      </w:r>
      <w:r>
        <w:rPr>
          <w:rFonts w:ascii="Candara" w:eastAsia="Candara" w:hAnsi="Candara" w:cs="Candara"/>
          <w:sz w:val="22"/>
          <w:szCs w:val="22"/>
        </w:rPr>
        <w:t xml:space="preserve">ţile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ediate 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 pro</w:t>
      </w:r>
      <w:r>
        <w:rPr>
          <w:rFonts w:ascii="Candara" w:eastAsia="Candara" w:hAnsi="Candara" w:cs="Candara"/>
          <w:spacing w:val="-1"/>
          <w:sz w:val="22"/>
          <w:szCs w:val="22"/>
        </w:rPr>
        <w:t>po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ţii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ale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arhit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,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ef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al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ţadei,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 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pare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ţă a 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us</w:t>
      </w:r>
      <w:r>
        <w:rPr>
          <w:rFonts w:ascii="Candara" w:eastAsia="Candara" w:hAnsi="Candara" w:cs="Candara"/>
          <w:sz w:val="22"/>
          <w:szCs w:val="22"/>
        </w:rPr>
        <w:t>tr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ane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ş</w:t>
      </w:r>
      <w:r>
        <w:rPr>
          <w:rFonts w:ascii="Candara" w:eastAsia="Candara" w:hAnsi="Candara" w:cs="Candara"/>
          <w:sz w:val="22"/>
          <w:szCs w:val="22"/>
        </w:rPr>
        <w:t>i l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giil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, 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.;</w:t>
      </w:r>
    </w:p>
    <w:p w:rsidR="00EF366F" w:rsidRDefault="00EF366F" w:rsidP="00EF366F">
      <w:pPr>
        <w:pStyle w:val="Default"/>
        <w:ind w:firstLine="720"/>
        <w:jc w:val="both"/>
        <w:rPr>
          <w:rFonts w:cs="Times New Roman"/>
          <w:color w:val="auto"/>
        </w:rPr>
      </w:pPr>
    </w:p>
    <w:p w:rsidR="00C33778" w:rsidRDefault="00EF366F" w:rsidP="002A7551">
      <w:pPr>
        <w:pStyle w:val="Default"/>
        <w:ind w:right="102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cs="Times New Roman"/>
          <w:sz w:val="22"/>
          <w:szCs w:val="22"/>
        </w:rPr>
        <w:t></w:t>
      </w:r>
      <w:r>
        <w:rPr>
          <w:rFonts w:cs="Times New Roman"/>
          <w:sz w:val="22"/>
          <w:szCs w:val="22"/>
        </w:rPr>
        <w:t></w:t>
      </w:r>
      <w:r w:rsidR="00B6633B">
        <w:rPr>
          <w:sz w:val="22"/>
          <w:szCs w:val="22"/>
        </w:rPr>
        <w:tab/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 xml:space="preserve"> mate</w:t>
      </w:r>
      <w:r w:rsidR="00B6633B">
        <w:rPr>
          <w:rFonts w:ascii="Candara" w:eastAsia="Candara" w:hAnsi="Candara" w:cs="Candara"/>
          <w:i/>
          <w:spacing w:val="-1"/>
          <w:sz w:val="22"/>
          <w:szCs w:val="22"/>
          <w:u w:val="single" w:color="000000"/>
        </w:rPr>
        <w:t>r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 xml:space="preserve">iale </w:t>
      </w:r>
      <w:r w:rsidR="00B6633B">
        <w:rPr>
          <w:rFonts w:ascii="Candara" w:eastAsia="Candara" w:hAnsi="Candara" w:cs="Candara"/>
          <w:i/>
          <w:spacing w:val="24"/>
          <w:sz w:val="22"/>
          <w:szCs w:val="22"/>
          <w:u w:val="single" w:color="000000"/>
        </w:rPr>
        <w:t xml:space="preserve"> </w:t>
      </w:r>
      <w:r w:rsidR="00B6633B">
        <w:rPr>
          <w:rFonts w:ascii="Candara" w:eastAsia="Candara" w:hAnsi="Candara" w:cs="Candara"/>
          <w:i/>
          <w:spacing w:val="-1"/>
          <w:sz w:val="22"/>
          <w:szCs w:val="22"/>
          <w:u w:val="single" w:color="000000"/>
        </w:rPr>
        <w:t>d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 xml:space="preserve">e </w:t>
      </w:r>
      <w:r w:rsidR="00B6633B">
        <w:rPr>
          <w:rFonts w:ascii="Candara" w:eastAsia="Candara" w:hAnsi="Candara" w:cs="Candara"/>
          <w:i/>
          <w:spacing w:val="27"/>
          <w:sz w:val="22"/>
          <w:szCs w:val="22"/>
          <w:u w:val="single" w:color="000000"/>
        </w:rPr>
        <w:t xml:space="preserve"> </w:t>
      </w:r>
      <w:r w:rsidR="00B6633B">
        <w:rPr>
          <w:rFonts w:ascii="Candara" w:eastAsia="Candara" w:hAnsi="Candara" w:cs="Candara"/>
          <w:i/>
          <w:spacing w:val="-2"/>
          <w:sz w:val="22"/>
          <w:szCs w:val="22"/>
          <w:u w:val="single" w:color="000000"/>
        </w:rPr>
        <w:t>c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onst</w:t>
      </w:r>
      <w:r w:rsidR="00B6633B">
        <w:rPr>
          <w:rFonts w:ascii="Candara" w:eastAsia="Candara" w:hAnsi="Candara" w:cs="Candara"/>
          <w:i/>
          <w:spacing w:val="-2"/>
          <w:sz w:val="22"/>
          <w:szCs w:val="22"/>
          <w:u w:val="single" w:color="000000"/>
        </w:rPr>
        <w:t>r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ucţ</w:t>
      </w:r>
      <w:r w:rsidR="00B6633B">
        <w:rPr>
          <w:rFonts w:ascii="Candara" w:eastAsia="Candara" w:hAnsi="Candara" w:cs="Candara"/>
          <w:i/>
          <w:spacing w:val="-2"/>
          <w:sz w:val="22"/>
          <w:szCs w:val="22"/>
          <w:u w:val="single" w:color="000000"/>
        </w:rPr>
        <w:t>i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 xml:space="preserve">e </w:t>
      </w:r>
      <w:r w:rsidR="00B6633B">
        <w:rPr>
          <w:rFonts w:ascii="Candara" w:eastAsia="Candara" w:hAnsi="Candara" w:cs="Candara"/>
          <w:i/>
          <w:spacing w:val="29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–</w:t>
      </w:r>
      <w:r w:rsidR="00B6633B">
        <w:rPr>
          <w:rFonts w:ascii="Candara" w:eastAsia="Candara" w:hAnsi="Candara" w:cs="Candara"/>
          <w:spacing w:val="25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arm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niz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ea</w:t>
      </w:r>
      <w:r w:rsidR="00B6633B">
        <w:rPr>
          <w:rFonts w:ascii="Candara" w:eastAsia="Candara" w:hAnsi="Candara" w:cs="Candara"/>
          <w:spacing w:val="26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te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x</w:t>
      </w:r>
      <w:r w:rsidR="00B6633B">
        <w:rPr>
          <w:rFonts w:ascii="Candara" w:eastAsia="Candara" w:hAnsi="Candara" w:cs="Candara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ii</w:t>
      </w:r>
      <w:r w:rsidR="00B6633B"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fi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n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aj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r </w:t>
      </w:r>
      <w:r w:rsidR="00B6633B">
        <w:rPr>
          <w:rFonts w:ascii="Candara" w:eastAsia="Candara" w:hAnsi="Candara" w:cs="Candara"/>
          <w:spacing w:val="-20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u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ea </w:t>
      </w:r>
      <w:r w:rsidR="00B6633B"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 xml:space="preserve">a </w:t>
      </w:r>
      <w:r w:rsidR="00B6633B"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lădi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r </w:t>
      </w:r>
      <w:r w:rsidR="00B6633B">
        <w:rPr>
          <w:rFonts w:ascii="Candara" w:eastAsia="Candara" w:hAnsi="Candara" w:cs="Candara"/>
          <w:spacing w:val="2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înv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z w:val="22"/>
          <w:szCs w:val="22"/>
        </w:rPr>
        <w:t>na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t</w:t>
      </w:r>
      <w:r w:rsidR="00B6633B">
        <w:rPr>
          <w:rFonts w:ascii="Candara" w:eastAsia="Candara" w:hAnsi="Candara" w:cs="Candara"/>
          <w:sz w:val="22"/>
          <w:szCs w:val="22"/>
        </w:rPr>
        <w:t xml:space="preserve">e, </w:t>
      </w:r>
      <w:r w:rsidR="00B6633B"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v</w:t>
      </w:r>
      <w:r w:rsidR="00B6633B">
        <w:rPr>
          <w:rFonts w:ascii="Candara" w:eastAsia="Candara" w:hAnsi="Candara" w:cs="Candara"/>
          <w:sz w:val="22"/>
          <w:szCs w:val="22"/>
        </w:rPr>
        <w:t xml:space="preserve">itarea </w:t>
      </w:r>
      <w:r w:rsidR="00B6633B"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at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ia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l</w:t>
      </w:r>
      <w:r w:rsidR="00B6633B">
        <w:rPr>
          <w:rFonts w:ascii="Candara" w:eastAsia="Candara" w:hAnsi="Candara" w:cs="Candara"/>
          <w:sz w:val="22"/>
          <w:szCs w:val="22"/>
        </w:rPr>
        <w:t>el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r </w:t>
      </w:r>
      <w:r w:rsidR="00B6633B">
        <w:rPr>
          <w:rFonts w:ascii="Candara" w:eastAsia="Candara" w:hAnsi="Candara" w:cs="Candara"/>
          <w:spacing w:val="23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are </w:t>
      </w:r>
      <w:r w:rsidR="00B6633B"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t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om</w:t>
      </w:r>
      <w:r w:rsidR="00B6633B">
        <w:rPr>
          <w:rFonts w:ascii="Candara" w:eastAsia="Candara" w:hAnsi="Candara" w:cs="Candara"/>
          <w:sz w:val="22"/>
          <w:szCs w:val="22"/>
        </w:rPr>
        <w:t>pro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 xml:space="preserve">ite  </w:t>
      </w:r>
      <w:r w:rsidR="00B6633B"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int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g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ea  </w:t>
      </w:r>
      <w:r w:rsidR="00B6633B">
        <w:rPr>
          <w:rFonts w:ascii="Candara" w:eastAsia="Candara" w:hAnsi="Candara" w:cs="Candara"/>
          <w:spacing w:val="15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 xml:space="preserve">în  </w:t>
      </w:r>
      <w:r w:rsidR="00B6633B"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ar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 xml:space="preserve">l  </w:t>
      </w:r>
      <w:r w:rsidR="00B6633B"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z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nei,  </w:t>
      </w:r>
      <w:r w:rsidR="00B6633B"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s</w:t>
      </w:r>
      <w:r w:rsidR="00B6633B">
        <w:rPr>
          <w:rFonts w:ascii="Candara" w:eastAsia="Candara" w:hAnsi="Candara" w:cs="Candara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tarea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at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ia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l</w:t>
      </w:r>
      <w:r w:rsidR="00B6633B">
        <w:rPr>
          <w:rFonts w:ascii="Candara" w:eastAsia="Candara" w:hAnsi="Candara" w:cs="Candara"/>
          <w:sz w:val="22"/>
          <w:szCs w:val="22"/>
        </w:rPr>
        <w:t>el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r  </w:t>
      </w:r>
      <w:r w:rsidR="00B6633B"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4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n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ţi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 xml:space="preserve">i  </w:t>
      </w:r>
      <w:r w:rsidR="00B6633B">
        <w:rPr>
          <w:rFonts w:ascii="Candara" w:eastAsia="Candara" w:hAnsi="Candara" w:cs="Candara"/>
          <w:spacing w:val="2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iniţia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l</w:t>
      </w:r>
      <w:r w:rsidR="00B6633B">
        <w:rPr>
          <w:rFonts w:ascii="Candara" w:eastAsia="Candara" w:hAnsi="Candara" w:cs="Candara"/>
          <w:sz w:val="22"/>
          <w:szCs w:val="22"/>
        </w:rPr>
        <w:t xml:space="preserve">e  </w:t>
      </w:r>
      <w:r w:rsidR="00B6633B">
        <w:rPr>
          <w:rFonts w:ascii="Candara" w:eastAsia="Candara" w:hAnsi="Candara" w:cs="Candara"/>
          <w:spacing w:val="30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 xml:space="preserve">în  </w:t>
      </w:r>
      <w:r w:rsidR="00B6633B"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 xml:space="preserve">z  </w:t>
      </w:r>
      <w:r w:rsidR="00B6633B">
        <w:rPr>
          <w:rFonts w:ascii="Candara" w:eastAsia="Candara" w:hAnsi="Candara" w:cs="Candara"/>
          <w:spacing w:val="3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 xml:space="preserve">e   </w:t>
      </w:r>
      <w:r w:rsidR="00B6633B">
        <w:rPr>
          <w:rFonts w:ascii="Candara" w:eastAsia="Candara" w:hAnsi="Candara" w:cs="Candara"/>
          <w:spacing w:val="-20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f</w:t>
      </w:r>
      <w:r w:rsidR="00B6633B">
        <w:rPr>
          <w:rFonts w:ascii="Candara" w:eastAsia="Candara" w:hAnsi="Candara" w:cs="Candara"/>
          <w:sz w:val="22"/>
          <w:szCs w:val="22"/>
        </w:rPr>
        <w:t>ace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e  </w:t>
      </w:r>
      <w:r w:rsidR="00B6633B">
        <w:rPr>
          <w:rFonts w:ascii="Candara" w:eastAsia="Candara" w:hAnsi="Candara" w:cs="Candara"/>
          <w:spacing w:val="2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ş</w:t>
      </w:r>
      <w:r w:rsidR="00B6633B">
        <w:rPr>
          <w:rFonts w:ascii="Candara" w:eastAsia="Candara" w:hAnsi="Candara" w:cs="Candara"/>
          <w:sz w:val="22"/>
          <w:szCs w:val="22"/>
        </w:rPr>
        <w:t>i e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x</w:t>
      </w:r>
      <w:r w:rsidR="00B6633B">
        <w:rPr>
          <w:rFonts w:ascii="Candara" w:eastAsia="Candara" w:hAnsi="Candara" w:cs="Candara"/>
          <w:sz w:val="22"/>
          <w:szCs w:val="22"/>
        </w:rPr>
        <w:t>tin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>ere;</w:t>
      </w:r>
    </w:p>
    <w:p w:rsidR="00EF366F" w:rsidRDefault="00EF366F" w:rsidP="002A7551">
      <w:pPr>
        <w:pStyle w:val="Default"/>
        <w:ind w:right="102"/>
        <w:jc w:val="both"/>
        <w:rPr>
          <w:rFonts w:cs="Times New Roman"/>
          <w:color w:val="auto"/>
        </w:rPr>
      </w:pPr>
    </w:p>
    <w:p w:rsidR="00C33778" w:rsidRDefault="00EF366F" w:rsidP="00EF366F">
      <w:pPr>
        <w:pStyle w:val="Default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cs="Times New Roman"/>
          <w:sz w:val="22"/>
          <w:szCs w:val="22"/>
        </w:rPr>
        <w:t></w:t>
      </w:r>
      <w:r>
        <w:rPr>
          <w:rFonts w:cs="Times New Roman"/>
          <w:sz w:val="22"/>
          <w:szCs w:val="22"/>
        </w:rPr>
        <w:t></w:t>
      </w:r>
      <w:r w:rsidR="00B6633B">
        <w:rPr>
          <w:sz w:val="22"/>
          <w:szCs w:val="22"/>
        </w:rPr>
        <w:tab/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culoa</w:t>
      </w:r>
      <w:r w:rsidR="00B6633B">
        <w:rPr>
          <w:rFonts w:ascii="Candara" w:eastAsia="Candara" w:hAnsi="Candara" w:cs="Candara"/>
          <w:i/>
          <w:spacing w:val="-1"/>
          <w:sz w:val="22"/>
          <w:szCs w:val="22"/>
          <w:u w:val="single" w:color="000000"/>
        </w:rPr>
        <w:t>r</w:t>
      </w:r>
      <w:r w:rsidR="00B6633B">
        <w:rPr>
          <w:rFonts w:ascii="Candara" w:eastAsia="Candara" w:hAnsi="Candara" w:cs="Candara"/>
          <w:i/>
          <w:sz w:val="22"/>
          <w:szCs w:val="22"/>
          <w:u w:val="single" w:color="000000"/>
        </w:rPr>
        <w:t>e</w:t>
      </w:r>
      <w:r w:rsidR="00B6633B">
        <w:rPr>
          <w:rFonts w:ascii="Candara" w:eastAsia="Candara" w:hAnsi="Candara" w:cs="Candara"/>
          <w:i/>
          <w:sz w:val="22"/>
          <w:szCs w:val="22"/>
        </w:rPr>
        <w:t xml:space="preserve">   </w:t>
      </w:r>
      <w:r w:rsidR="00B6633B">
        <w:rPr>
          <w:rFonts w:ascii="Candara" w:eastAsia="Candara" w:hAnsi="Candara" w:cs="Candara"/>
          <w:i/>
          <w:spacing w:val="30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 xml:space="preserve">–   </w:t>
      </w:r>
      <w:r w:rsidR="00B6633B"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arm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n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z w:val="22"/>
          <w:szCs w:val="22"/>
        </w:rPr>
        <w:t xml:space="preserve">zarea   </w:t>
      </w:r>
      <w:r w:rsidR="00B6633B"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ii   </w:t>
      </w:r>
      <w:r w:rsidR="00B6633B"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 xml:space="preserve">u   </w:t>
      </w:r>
      <w:r w:rsidR="00B6633B">
        <w:rPr>
          <w:rFonts w:ascii="Candara" w:eastAsia="Candara" w:hAnsi="Candara" w:cs="Candara"/>
          <w:spacing w:val="20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hitect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a   </w:t>
      </w:r>
      <w:r w:rsidR="00B6633B"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lăd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 xml:space="preserve">ii,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esp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tarea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bi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 xml:space="preserve">nţei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cr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om</w:t>
      </w:r>
      <w:r w:rsidR="00B6633B">
        <w:rPr>
          <w:rFonts w:ascii="Candara" w:eastAsia="Candara" w:hAnsi="Candara" w:cs="Candara"/>
          <w:sz w:val="22"/>
          <w:szCs w:val="22"/>
        </w:rPr>
        <w:t>at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ăzii,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bl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i</w:t>
      </w:r>
      <w:r w:rsidR="00B6633B">
        <w:rPr>
          <w:rFonts w:ascii="Candara" w:eastAsia="Candara" w:hAnsi="Candara" w:cs="Candara"/>
          <w:sz w:val="22"/>
          <w:szCs w:val="22"/>
        </w:rPr>
        <w:t>nierea e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v</w:t>
      </w:r>
      <w:r w:rsidR="00B6633B">
        <w:rPr>
          <w:rFonts w:ascii="Candara" w:eastAsia="Candara" w:hAnsi="Candara" w:cs="Candara"/>
          <w:sz w:val="22"/>
          <w:szCs w:val="22"/>
        </w:rPr>
        <w:t>ent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ală a ritm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i f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>ţ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>el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etc.</w:t>
      </w:r>
    </w:p>
    <w:p w:rsidR="00C33778" w:rsidRDefault="00B6633B">
      <w:pPr>
        <w:spacing w:before="2" w:line="276" w:lineRule="auto"/>
        <w:ind w:right="175"/>
        <w:jc w:val="both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Se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inte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zic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ita</w:t>
      </w:r>
      <w:r>
        <w:rPr>
          <w:rFonts w:ascii="Candara" w:eastAsia="Candara" w:hAnsi="Candara" w:cs="Candara"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sz w:val="22"/>
          <w:szCs w:val="22"/>
        </w:rPr>
        <w:t xml:space="preserve">ii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til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pă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hit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ăine </w:t>
      </w:r>
      <w:r>
        <w:rPr>
          <w:rFonts w:ascii="Candara" w:eastAsia="Candara" w:hAnsi="Candara" w:cs="Candara"/>
          <w:spacing w:val="-2"/>
          <w:sz w:val="22"/>
          <w:szCs w:val="22"/>
        </w:rPr>
        <w:t>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nei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5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ur</w:t>
      </w:r>
      <w:r>
        <w:rPr>
          <w:rFonts w:ascii="Candara" w:eastAsia="Candara" w:hAnsi="Candara" w:cs="Candara"/>
          <w:sz w:val="22"/>
          <w:szCs w:val="22"/>
        </w:rPr>
        <w:t>i 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e,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g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e,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nul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-2"/>
          <w:sz w:val="22"/>
          <w:szCs w:val="22"/>
        </w:rPr>
        <w:t>)</w:t>
      </w:r>
      <w:r>
        <w:rPr>
          <w:rFonts w:ascii="Candara" w:eastAsia="Candara" w:hAnsi="Candara" w:cs="Candara"/>
          <w:sz w:val="22"/>
          <w:szCs w:val="22"/>
        </w:rPr>
        <w:t xml:space="preserve">,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lizarea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e,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ita</w:t>
      </w:r>
      <w:r>
        <w:rPr>
          <w:rFonts w:ascii="Candara" w:eastAsia="Candara" w:hAnsi="Candara" w:cs="Candara"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sz w:val="22"/>
          <w:szCs w:val="22"/>
        </w:rPr>
        <w:t xml:space="preserve">ii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ia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tiliz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pro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ia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,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tiliz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ente </w:t>
      </w: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al</w:t>
      </w:r>
      <w:r>
        <w:rPr>
          <w:rFonts w:ascii="Candara" w:eastAsia="Candara" w:hAnsi="Candara" w:cs="Candara"/>
          <w:spacing w:val="-1"/>
          <w:sz w:val="22"/>
          <w:szCs w:val="22"/>
        </w:rPr>
        <w:t>iu</w:t>
      </w:r>
      <w:r>
        <w:rPr>
          <w:rFonts w:ascii="Candara" w:eastAsia="Candara" w:hAnsi="Candara" w:cs="Candara"/>
          <w:sz w:val="22"/>
          <w:szCs w:val="22"/>
        </w:rPr>
        <w:t>, roz,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eu</w:t>
      </w:r>
      <w:r>
        <w:rPr>
          <w:rFonts w:ascii="Candara" w:eastAsia="Candara" w:hAnsi="Candara" w:cs="Candara"/>
          <w:sz w:val="22"/>
          <w:szCs w:val="22"/>
        </w:rPr>
        <w:t>)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ăl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ar</w:t>
      </w:r>
      <w:r>
        <w:rPr>
          <w:rFonts w:ascii="Candara" w:eastAsia="Candara" w:hAnsi="Candara" w:cs="Candara"/>
          <w:spacing w:val="2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841C79">
      <w:pPr>
        <w:ind w:right="184"/>
        <w:jc w:val="both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497" w:space="360"/>
            <w:col w:w="6623"/>
          </w:cols>
        </w:sectPr>
      </w:pPr>
      <w:r w:rsidRPr="00841C79">
        <w:pict>
          <v:group id="_x0000_s1058" style="position:absolute;left:0;text-align:left;margin-left:65.6pt;margin-top:15.45pt;width:463.5pt;height:.6pt;z-index:-251648512;mso-position-horizontal-relative:page" coordorigin="1312,309" coordsize="9270,12">
            <v:shape id="_x0000_s1061" style="position:absolute;left:1318;top:315;width:2650;height:0" coordorigin="1318,315" coordsize="2650,0" path="m1318,315r2650,e" filled="f" strokeweight=".58pt">
              <v:path arrowok="t"/>
            </v:shape>
            <v:shape id="_x0000_s1060" style="position:absolute;left:3954;top:315;width:10;height:0" coordorigin="3954,315" coordsize="10,0" path="m3954,315r9,e" filled="f" strokeweight=".58pt">
              <v:path arrowok="t"/>
            </v:shape>
            <v:shape id="_x0000_s1059" style="position:absolute;left:3963;top:315;width:6613;height:0" coordorigin="3963,315" coordsize="6613,0" path="m3963,315r6613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As</w:t>
      </w:r>
      <w:r w:rsidR="00B6633B">
        <w:rPr>
          <w:rFonts w:ascii="Candara" w:eastAsia="Candara" w:hAnsi="Candara" w:cs="Candara"/>
          <w:sz w:val="22"/>
          <w:szCs w:val="22"/>
        </w:rPr>
        <w:t>p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ă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il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,</w:t>
      </w:r>
      <w:r w:rsidR="00B6633B"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la</w:t>
      </w:r>
      <w:r w:rsidR="00B6633B">
        <w:rPr>
          <w:rFonts w:ascii="Candara" w:eastAsia="Candara" w:hAnsi="Candara" w:cs="Candara"/>
          <w:spacing w:val="-4"/>
          <w:sz w:val="22"/>
          <w:szCs w:val="22"/>
        </w:rPr>
        <w:t>m</w:t>
      </w:r>
      <w:r w:rsidR="00B6633B">
        <w:rPr>
          <w:rFonts w:ascii="Candara" w:eastAsia="Candara" w:hAnsi="Candara" w:cs="Candara"/>
          <w:sz w:val="22"/>
          <w:szCs w:val="22"/>
        </w:rPr>
        <w:t>el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ş</w:t>
      </w:r>
      <w:r w:rsidR="00B6633B">
        <w:rPr>
          <w:rFonts w:ascii="Candara" w:eastAsia="Candara" w:hAnsi="Candara" w:cs="Candara"/>
          <w:sz w:val="22"/>
          <w:szCs w:val="22"/>
        </w:rPr>
        <w:t>i</w:t>
      </w:r>
      <w:r w:rsidR="00B6633B"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el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em</w:t>
      </w:r>
      <w:r w:rsidR="00B6633B">
        <w:rPr>
          <w:rFonts w:ascii="Candara" w:eastAsia="Candara" w:hAnsi="Candara" w:cs="Candara"/>
          <w:sz w:val="22"/>
          <w:szCs w:val="22"/>
        </w:rPr>
        <w:t>ent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l</w:t>
      </w:r>
      <w:r w:rsidR="00B6633B">
        <w:rPr>
          <w:rFonts w:ascii="Candara" w:eastAsia="Candara" w:hAnsi="Candara" w:cs="Candara"/>
          <w:spacing w:val="-4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d</w:t>
      </w:r>
      <w:r w:rsidR="00B6633B">
        <w:rPr>
          <w:rFonts w:ascii="Candara" w:eastAsia="Candara" w:hAnsi="Candara" w:cs="Candara"/>
          <w:sz w:val="22"/>
          <w:szCs w:val="22"/>
        </w:rPr>
        <w:t>e</w:t>
      </w:r>
      <w:r w:rsidR="00B6633B"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>bi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l</w:t>
      </w:r>
      <w:r w:rsidR="00B6633B">
        <w:rPr>
          <w:rFonts w:ascii="Candara" w:eastAsia="Candara" w:hAnsi="Candara" w:cs="Candara"/>
          <w:sz w:val="22"/>
          <w:szCs w:val="22"/>
        </w:rPr>
        <w:t>ier</w:t>
      </w:r>
      <w:r w:rsidR="00B6633B"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b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a</w:t>
      </w:r>
      <w:r w:rsidR="00B6633B">
        <w:rPr>
          <w:rFonts w:ascii="Candara" w:eastAsia="Candara" w:hAnsi="Candara" w:cs="Candara"/>
          <w:sz w:val="22"/>
          <w:szCs w:val="22"/>
        </w:rPr>
        <w:t>n</w:t>
      </w:r>
      <w:r w:rsidR="00B6633B"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va</w:t>
      </w:r>
      <w:r w:rsidR="00B6633B">
        <w:rPr>
          <w:rFonts w:ascii="Candara" w:eastAsia="Candara" w:hAnsi="Candara" w:cs="Candara"/>
          <w:spacing w:val="16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z w:val="22"/>
          <w:szCs w:val="22"/>
        </w:rPr>
        <w:t>fi</w:t>
      </w:r>
    </w:p>
    <w:p w:rsidR="00C33778" w:rsidRDefault="00C33778">
      <w:pPr>
        <w:spacing w:before="1" w:line="140" w:lineRule="exact"/>
        <w:rPr>
          <w:sz w:val="15"/>
          <w:szCs w:val="15"/>
        </w:rPr>
      </w:pPr>
    </w:p>
    <w:p w:rsidR="00C33778" w:rsidRDefault="00854A9D">
      <w:pPr>
        <w:ind w:left="2856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 xml:space="preserve">              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u</w:t>
      </w:r>
      <w:r w:rsidR="00B6633B">
        <w:rPr>
          <w:rFonts w:ascii="Candara" w:eastAsia="Candara" w:hAnsi="Candara" w:cs="Candara"/>
          <w:sz w:val="22"/>
          <w:szCs w:val="22"/>
        </w:rPr>
        <w:t>b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rd</w:t>
      </w:r>
      <w:r w:rsidR="00B6633B">
        <w:rPr>
          <w:rFonts w:ascii="Candara" w:eastAsia="Candara" w:hAnsi="Candara" w:cs="Candara"/>
          <w:spacing w:val="-4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nat </w:t>
      </w:r>
      <w:r w:rsidR="00B6633B">
        <w:rPr>
          <w:rFonts w:ascii="Candara" w:eastAsia="Candara" w:hAnsi="Candara" w:cs="Candara"/>
          <w:spacing w:val="47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eri</w:t>
      </w:r>
      <w:r w:rsidR="00B6633B">
        <w:rPr>
          <w:rFonts w:ascii="Candara" w:eastAsia="Candara" w:hAnsi="Candara" w:cs="Candara"/>
          <w:spacing w:val="-2"/>
          <w:sz w:val="22"/>
          <w:szCs w:val="22"/>
        </w:rPr>
        <w:t>n</w:t>
      </w:r>
      <w:r w:rsidR="00B6633B">
        <w:rPr>
          <w:rFonts w:ascii="Candara" w:eastAsia="Candara" w:hAnsi="Candara" w:cs="Candara"/>
          <w:sz w:val="22"/>
          <w:szCs w:val="22"/>
        </w:rPr>
        <w:t>ţe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>lo</w:t>
      </w:r>
      <w:r w:rsidR="00B6633B">
        <w:rPr>
          <w:rFonts w:ascii="Candara" w:eastAsia="Candara" w:hAnsi="Candara" w:cs="Candara"/>
          <w:sz w:val="22"/>
          <w:szCs w:val="22"/>
        </w:rPr>
        <w:t>r</w:t>
      </w:r>
      <w:r w:rsidR="00B6633B"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s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p</w:t>
      </w:r>
      <w:r w:rsidR="00B6633B">
        <w:rPr>
          <w:rFonts w:ascii="Candara" w:eastAsia="Candara" w:hAnsi="Candara" w:cs="Candara"/>
          <w:sz w:val="22"/>
          <w:szCs w:val="22"/>
        </w:rPr>
        <w:t>ecifi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z w:val="22"/>
          <w:szCs w:val="22"/>
        </w:rPr>
        <w:t>e z</w:t>
      </w:r>
      <w:r w:rsidR="00B6633B">
        <w:rPr>
          <w:rFonts w:ascii="Candara" w:eastAsia="Candara" w:hAnsi="Candara" w:cs="Candara"/>
          <w:spacing w:val="-4"/>
          <w:sz w:val="22"/>
          <w:szCs w:val="22"/>
        </w:rPr>
        <w:t>o</w:t>
      </w:r>
      <w:r w:rsidR="00B6633B">
        <w:rPr>
          <w:rFonts w:ascii="Candara" w:eastAsia="Candara" w:hAnsi="Candara" w:cs="Candara"/>
          <w:sz w:val="22"/>
          <w:szCs w:val="22"/>
        </w:rPr>
        <w:t xml:space="preserve">nei 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spacing w:val="-3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nt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r</w:t>
      </w:r>
      <w:r w:rsidR="00B6633B">
        <w:rPr>
          <w:rFonts w:ascii="Candara" w:eastAsia="Candara" w:hAnsi="Candara" w:cs="Candara"/>
          <w:sz w:val="22"/>
          <w:szCs w:val="22"/>
        </w:rPr>
        <w:t>al</w:t>
      </w:r>
      <w:r w:rsidR="00B6633B">
        <w:rPr>
          <w:rFonts w:ascii="Candara" w:eastAsia="Candara" w:hAnsi="Candara" w:cs="Candara"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tabs>
          <w:tab w:val="left" w:pos="3560"/>
        </w:tabs>
        <w:spacing w:before="41" w:line="274" w:lineRule="auto"/>
        <w:ind w:left="3576" w:right="180" w:hanging="360"/>
        <w:jc w:val="both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va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as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g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o</w:t>
      </w:r>
      <w:r>
        <w:rPr>
          <w:rFonts w:ascii="Candara" w:eastAsia="Candara" w:hAnsi="Candara" w:cs="Candara"/>
          <w:spacing w:val="2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30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acelei</w:t>
      </w:r>
      <w:r>
        <w:rPr>
          <w:rFonts w:ascii="Candara" w:eastAsia="Candara" w:hAnsi="Candara" w:cs="Candara"/>
          <w:spacing w:val="-1"/>
          <w:sz w:val="22"/>
          <w:szCs w:val="22"/>
        </w:rPr>
        <w:t>aş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lăd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â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 xml:space="preserve">d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 xml:space="preserve">n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ere  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ea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est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in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ă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irile înalt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;</w:t>
      </w:r>
    </w:p>
    <w:p w:rsidR="00C33778" w:rsidRDefault="00B6633B">
      <w:pPr>
        <w:tabs>
          <w:tab w:val="left" w:pos="3560"/>
        </w:tabs>
        <w:spacing w:before="2" w:line="274" w:lineRule="auto"/>
        <w:ind w:left="3576" w:right="178" w:hanging="360"/>
        <w:jc w:val="both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va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nţie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mo</w:t>
      </w:r>
      <w:r>
        <w:rPr>
          <w:rFonts w:ascii="Candara" w:eastAsia="Candara" w:hAnsi="Candara" w:cs="Candara"/>
          <w:spacing w:val="-2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1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şu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0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 tera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tib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în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-o 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tivă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sc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entă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n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lăd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ile înalt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;</w:t>
      </w:r>
    </w:p>
    <w:p w:rsidR="00C33778" w:rsidRDefault="00B6633B">
      <w:pPr>
        <w:spacing w:before="2"/>
        <w:ind w:left="3216"/>
        <w:rPr>
          <w:rFonts w:ascii="Candara" w:eastAsia="Candara" w:hAnsi="Candara" w:cs="Candara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va</w:t>
      </w:r>
      <w:r>
        <w:rPr>
          <w:rFonts w:ascii="Candara" w:eastAsia="Candara" w:hAnsi="Candara" w:cs="Candara"/>
          <w:spacing w:val="2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ari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ntine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1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iti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nal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4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-</w:t>
      </w:r>
      <w:r>
        <w:rPr>
          <w:rFonts w:ascii="Candara" w:eastAsia="Candara" w:hAnsi="Candara" w:cs="Candara"/>
          <w:spacing w:val="1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2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hi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r</w:t>
      </w:r>
    </w:p>
    <w:p w:rsidR="00C33778" w:rsidRDefault="00B6633B">
      <w:pPr>
        <w:spacing w:before="38"/>
        <w:ind w:left="3540" w:right="3317"/>
        <w:jc w:val="center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 in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az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 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a.</w:t>
      </w:r>
    </w:p>
    <w:p w:rsidR="00C33778" w:rsidRDefault="00C33778">
      <w:pPr>
        <w:spacing w:before="10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pgSz w:w="11920" w:h="16840"/>
          <w:pgMar w:top="1280" w:right="1220" w:bottom="280" w:left="1220" w:header="1096" w:footer="547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54" style="position:absolute;left:0;text-align:left;margin-left:66.35pt;margin-top:.1pt;width:462.8pt;height:.6pt;z-index:-251647488;mso-position-horizontal-relative:page" coordorigin="1327,2" coordsize="9256,12">
            <v:shape id="_x0000_s1057" style="position:absolute;left:1332;top:8;width:2636;height:0" coordorigin="1332,8" coordsize="2636,0" path="m1332,8r2636,e" filled="f" strokeweight=".58pt">
              <v:path arrowok="t"/>
            </v:shape>
            <v:shape id="_x0000_s1056" style="position:absolute;left:3968;top:8;width:10;height:0" coordorigin="3968,8" coordsize="10,0" path="m3968,8r10,e" filled="f" strokeweight=".58pt">
              <v:path arrowok="t"/>
            </v:shape>
            <v:shape id="_x0000_s1055" style="position:absolute;left:3978;top:8;width:6599;height:0" coordorigin="3978,8" coordsize="6599,0" path="m3978,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</w:t>
      </w:r>
      <w:r w:rsidR="00B6633B">
        <w:rPr>
          <w:rFonts w:ascii="Candara" w:eastAsia="Candara" w:hAnsi="Candara" w:cs="Candara"/>
          <w:b/>
          <w:sz w:val="22"/>
          <w:szCs w:val="22"/>
        </w:rPr>
        <w:t>7</w:t>
      </w:r>
    </w:p>
    <w:p w:rsidR="00C33778" w:rsidRDefault="00B6633B">
      <w:pPr>
        <w:spacing w:before="39"/>
        <w:ind w:left="220" w:right="-6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CON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H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P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b/>
          <w:sz w:val="22"/>
          <w:szCs w:val="22"/>
        </w:rPr>
        <w:t>RE</w:t>
      </w:r>
    </w:p>
    <w:p w:rsidR="00C33778" w:rsidRDefault="00B6633B">
      <w:pPr>
        <w:spacing w:before="41"/>
        <w:ind w:left="22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Ă</w:t>
      </w:r>
    </w:p>
    <w:p w:rsidR="00C33778" w:rsidRDefault="00B6633B">
      <w:pPr>
        <w:spacing w:before="10" w:line="276" w:lineRule="auto"/>
        <w:ind w:right="176"/>
        <w:jc w:val="both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To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z w:val="22"/>
          <w:szCs w:val="22"/>
        </w:rPr>
        <w:t>lăd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ile 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r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ate la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r</w:t>
      </w:r>
      <w:r>
        <w:rPr>
          <w:rFonts w:ascii="Candara" w:eastAsia="Candara" w:hAnsi="Candara" w:cs="Candara"/>
          <w:sz w:val="22"/>
          <w:szCs w:val="22"/>
        </w:rPr>
        <w:t>eţ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-3"/>
          <w:sz w:val="22"/>
          <w:szCs w:val="22"/>
        </w:rPr>
        <w:t>h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-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ilit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 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n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anal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zatii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ane.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 xml:space="preserve">inele </w:t>
      </w:r>
      <w:r>
        <w:rPr>
          <w:rFonts w:ascii="Candara" w:eastAsia="Candara" w:hAnsi="Candara" w:cs="Candara"/>
          <w:spacing w:val="-2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nto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iz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a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um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iv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ale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l pro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ie</w:t>
      </w:r>
      <w:r>
        <w:rPr>
          <w:rFonts w:ascii="Candara" w:eastAsia="Candara" w:hAnsi="Candara" w:cs="Candara"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atii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la o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nta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1</w:t>
      </w:r>
      <w:r>
        <w:rPr>
          <w:rFonts w:ascii="Candara" w:eastAsia="Candara" w:hAnsi="Candara" w:cs="Candara"/>
          <w:spacing w:val="-3"/>
          <w:sz w:val="22"/>
          <w:szCs w:val="22"/>
        </w:rPr>
        <w:t>,</w:t>
      </w:r>
      <w:r>
        <w:rPr>
          <w:rFonts w:ascii="Candara" w:eastAsia="Candara" w:hAnsi="Candara" w:cs="Candara"/>
          <w:sz w:val="22"/>
          <w:szCs w:val="22"/>
        </w:rPr>
        <w:t>0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m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lizate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adele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ate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pe al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nia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ent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/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au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prej</w:t>
      </w:r>
      <w:r>
        <w:rPr>
          <w:rFonts w:ascii="Candara" w:eastAsia="Candara" w:hAnsi="Candara" w:cs="Candara"/>
          <w:spacing w:val="-3"/>
          <w:sz w:val="22"/>
          <w:szCs w:val="22"/>
        </w:rPr>
        <w:t>m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 la 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ada.</w:t>
      </w:r>
    </w:p>
    <w:p w:rsidR="00C33778" w:rsidRDefault="00B6633B">
      <w:pPr>
        <w:spacing w:line="260" w:lineRule="exact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position w:val="1"/>
          <w:sz w:val="22"/>
          <w:szCs w:val="22"/>
        </w:rPr>
        <w:t xml:space="preserve">Se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va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ig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ibi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l</w:t>
      </w:r>
      <w:r>
        <w:rPr>
          <w:rFonts w:ascii="Candara" w:eastAsia="Candara" w:hAnsi="Candara" w:cs="Candara"/>
          <w:position w:val="1"/>
          <w:sz w:val="22"/>
          <w:szCs w:val="22"/>
        </w:rPr>
        <w:t>ita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t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ea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3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o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ării </w:t>
      </w:r>
      <w:r>
        <w:rPr>
          <w:rFonts w:ascii="Candara" w:eastAsia="Candara" w:hAnsi="Candara" w:cs="Candara"/>
          <w:spacing w:val="4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la </w:t>
      </w:r>
      <w:r>
        <w:rPr>
          <w:rFonts w:ascii="Candara" w:eastAsia="Candara" w:hAnsi="Candara" w:cs="Candara"/>
          <w:spacing w:val="44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te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le </w:t>
      </w:r>
      <w:r>
        <w:rPr>
          <w:rFonts w:ascii="Candara" w:eastAsia="Candara" w:hAnsi="Candara" w:cs="Candara"/>
          <w:spacing w:val="46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mo</w:t>
      </w:r>
      <w:r>
        <w:rPr>
          <w:rFonts w:ascii="Candara" w:eastAsia="Candara" w:hAnsi="Candara" w:cs="Candara"/>
          <w:spacing w:val="3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>er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n</w:t>
      </w:r>
      <w:r>
        <w:rPr>
          <w:rFonts w:ascii="Candara" w:eastAsia="Candara" w:hAnsi="Candara" w:cs="Candara"/>
          <w:position w:val="1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44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d</w:t>
      </w:r>
      <w:r>
        <w:rPr>
          <w:rFonts w:ascii="Candara" w:eastAsia="Candara" w:hAnsi="Candara" w:cs="Candara"/>
          <w:position w:val="1"/>
          <w:sz w:val="22"/>
          <w:szCs w:val="22"/>
        </w:rPr>
        <w:t>e</w:t>
      </w:r>
    </w:p>
    <w:p w:rsidR="00C33778" w:rsidRDefault="00B6633B">
      <w:pPr>
        <w:spacing w:before="41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eco</w:t>
      </w:r>
      <w:r>
        <w:rPr>
          <w:rFonts w:ascii="Candara" w:eastAsia="Candara" w:hAnsi="Candara" w:cs="Candara"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aţi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before="41" w:line="276" w:lineRule="auto"/>
        <w:ind w:right="175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 xml:space="preserve">Se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va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ig</w:t>
      </w:r>
      <w:r>
        <w:rPr>
          <w:rFonts w:ascii="Candara" w:eastAsia="Candara" w:hAnsi="Candara" w:cs="Candara"/>
          <w:spacing w:val="-2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în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mo</w:t>
      </w:r>
      <w:r>
        <w:rPr>
          <w:rFonts w:ascii="Candara" w:eastAsia="Candara" w:hAnsi="Candara" w:cs="Candara"/>
          <w:sz w:val="22"/>
          <w:szCs w:val="22"/>
        </w:rPr>
        <w:t xml:space="preserve">d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 xml:space="preserve">ecial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v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area 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ă 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ea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et</w:t>
      </w:r>
      <w:r>
        <w:rPr>
          <w:rFonts w:ascii="Candara" w:eastAsia="Candara" w:hAnsi="Candara" w:cs="Candara"/>
          <w:spacing w:val="-1"/>
          <w:sz w:val="22"/>
          <w:szCs w:val="22"/>
        </w:rPr>
        <w:t>eo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ţiile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ez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pi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ţ</w:t>
      </w:r>
      <w:r>
        <w:rPr>
          <w:rFonts w:ascii="Candara" w:eastAsia="Candara" w:hAnsi="Candara" w:cs="Candara"/>
          <w:sz w:val="22"/>
          <w:szCs w:val="22"/>
        </w:rPr>
        <w:t>iile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ineralizat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. 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aco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area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nel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30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2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anal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z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vi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lă</w:t>
      </w:r>
      <w:r>
        <w:rPr>
          <w:rFonts w:ascii="Candara" w:eastAsia="Candara" w:hAnsi="Candara" w:cs="Candara"/>
          <w:spacing w:val="2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este</w:t>
      </w:r>
      <w:r>
        <w:rPr>
          <w:rFonts w:ascii="Candara" w:eastAsia="Candara" w:hAnsi="Candara" w:cs="Candara"/>
          <w:spacing w:val="2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gat</w:t>
      </w:r>
      <w:r>
        <w:rPr>
          <w:rFonts w:ascii="Candara" w:eastAsia="Candara" w:hAnsi="Candara" w:cs="Candara"/>
          <w:spacing w:val="-2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iu</w:t>
      </w:r>
      <w:r>
        <w:rPr>
          <w:rFonts w:ascii="Candara" w:eastAsia="Candara" w:hAnsi="Candara" w:cs="Candara"/>
          <w:spacing w:val="2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2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4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e f</w:t>
      </w:r>
      <w:r>
        <w:rPr>
          <w:rFonts w:ascii="Candara" w:eastAsia="Candara" w:hAnsi="Candara" w:cs="Candara"/>
          <w:spacing w:val="-1"/>
          <w:sz w:val="22"/>
          <w:szCs w:val="22"/>
        </w:rPr>
        <w:t>ă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tă 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tf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l </w:t>
      </w:r>
      <w:r>
        <w:rPr>
          <w:rFonts w:ascii="Candara" w:eastAsia="Candara" w:hAnsi="Candara" w:cs="Candara"/>
          <w:spacing w:val="-3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â</w:t>
      </w:r>
      <w:r>
        <w:rPr>
          <w:rFonts w:ascii="Candara" w:eastAsia="Candara" w:hAnsi="Candara" w:cs="Candara"/>
          <w:sz w:val="22"/>
          <w:szCs w:val="22"/>
        </w:rPr>
        <w:t xml:space="preserve">t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ite prod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erea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gh</w:t>
      </w:r>
      <w:r>
        <w:rPr>
          <w:rFonts w:ascii="Candara" w:eastAsia="Candara" w:hAnsi="Candara" w:cs="Candara"/>
          <w:spacing w:val="2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ţii </w:t>
      </w:r>
      <w:r>
        <w:rPr>
          <w:rFonts w:ascii="Candara" w:eastAsia="Candara" w:hAnsi="Candara" w:cs="Candara"/>
          <w:spacing w:val="-3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 xml:space="preserve">n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aţi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le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ie</w:t>
      </w:r>
      <w:r>
        <w:rPr>
          <w:rFonts w:ascii="Candara" w:eastAsia="Candara" w:hAnsi="Candara" w:cs="Candara"/>
          <w:spacing w:val="-1"/>
          <w:sz w:val="22"/>
          <w:szCs w:val="22"/>
        </w:rPr>
        <w:t>to</w:t>
      </w:r>
      <w:r>
        <w:rPr>
          <w:rFonts w:ascii="Candara" w:eastAsia="Candara" w:hAnsi="Candara" w:cs="Candara"/>
          <w:sz w:val="22"/>
          <w:szCs w:val="22"/>
        </w:rPr>
        <w:t>nal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. Se  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interzi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 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4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nerea 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pe  </w:t>
      </w:r>
      <w:r>
        <w:rPr>
          <w:rFonts w:ascii="Candara" w:eastAsia="Candara" w:hAnsi="Candara" w:cs="Candara"/>
          <w:spacing w:val="5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ţade  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a  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anten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 </w:t>
      </w:r>
      <w:r>
        <w:rPr>
          <w:rFonts w:ascii="Candara" w:eastAsia="Candara" w:hAnsi="Candara" w:cs="Candara"/>
          <w:spacing w:val="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4"/>
          <w:sz w:val="22"/>
          <w:szCs w:val="22"/>
        </w:rPr>
        <w:t>V</w:t>
      </w:r>
      <w:r>
        <w:rPr>
          <w:rFonts w:ascii="Candara" w:eastAsia="Candara" w:hAnsi="Candara" w:cs="Candara"/>
          <w:sz w:val="22"/>
          <w:szCs w:val="22"/>
        </w:rPr>
        <w:t>-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lit  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 xml:space="preserve">i  </w:t>
      </w:r>
      <w:r>
        <w:rPr>
          <w:rFonts w:ascii="Candara" w:eastAsia="Candara" w:hAnsi="Candara" w:cs="Candara"/>
          <w:spacing w:val="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 anten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z w:val="22"/>
          <w:szCs w:val="22"/>
        </w:rPr>
        <w:t>tru</w:t>
      </w:r>
      <w:r>
        <w:rPr>
          <w:rFonts w:ascii="Candara" w:eastAsia="Candara" w:hAnsi="Candara" w:cs="Candara"/>
          <w:spacing w:val="1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te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1"/>
          <w:sz w:val="22"/>
          <w:szCs w:val="22"/>
        </w:rPr>
        <w:t>fo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mo</w:t>
      </w:r>
      <w:r>
        <w:rPr>
          <w:rFonts w:ascii="Candara" w:eastAsia="Candara" w:hAnsi="Candara" w:cs="Candara"/>
          <w:sz w:val="22"/>
          <w:szCs w:val="22"/>
        </w:rPr>
        <w:t>bi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3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2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ea</w:t>
      </w:r>
      <w:r>
        <w:rPr>
          <w:rFonts w:ascii="Candara" w:eastAsia="Candara" w:hAnsi="Candara" w:cs="Candara"/>
          <w:spacing w:val="1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zibi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b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</w:p>
    <w:p w:rsidR="00C33778" w:rsidRDefault="00B6633B">
      <w:pPr>
        <w:ind w:left="34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389" w:space="468"/>
            <w:col w:w="6623"/>
          </w:cols>
        </w:sectPr>
      </w:pPr>
      <w:r>
        <w:rPr>
          <w:rFonts w:ascii="Candara" w:eastAsia="Candara" w:hAnsi="Candara" w:cs="Candara"/>
          <w:sz w:val="22"/>
          <w:szCs w:val="22"/>
        </w:rPr>
        <w:t>TV.</w:t>
      </w:r>
    </w:p>
    <w:p w:rsidR="00C33778" w:rsidRDefault="00C33778">
      <w:pPr>
        <w:spacing w:before="7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220" w:bottom="280" w:left="1220" w:header="708" w:footer="708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50" style="position:absolute;left:0;text-align:left;margin-left:66.35pt;margin-top:.1pt;width:462.8pt;height:.6pt;z-index:-251646464;mso-position-horizontal-relative:page" coordorigin="1327,2" coordsize="9256,12">
            <v:shape id="_x0000_s1053" style="position:absolute;left:1332;top:8;width:2636;height:0" coordorigin="1332,8" coordsize="2636,0" path="m1332,8r2636,e" filled="f" strokeweight=".58pt">
              <v:path arrowok="t"/>
            </v:shape>
            <v:shape id="_x0000_s1052" style="position:absolute;left:3968;top:8;width:10;height:0" coordorigin="3968,8" coordsize="10,0" path="m3968,8r10,e" filled="f" strokeweight=".58pt">
              <v:path arrowok="t"/>
            </v:shape>
            <v:shape id="_x0000_s1051" style="position:absolute;left:3978;top:8;width:6599;height:0" coordorigin="3978,8" coordsize="6599,0" path="m3978,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</w:t>
      </w:r>
      <w:r w:rsidR="00B6633B">
        <w:rPr>
          <w:rFonts w:ascii="Candara" w:eastAsia="Candara" w:hAnsi="Candara" w:cs="Candara"/>
          <w:b/>
          <w:sz w:val="22"/>
          <w:szCs w:val="22"/>
        </w:rPr>
        <w:t>8</w:t>
      </w:r>
    </w:p>
    <w:p w:rsidR="00C33778" w:rsidRDefault="00B6633B">
      <w:pPr>
        <w:spacing w:before="41"/>
        <w:ind w:left="220" w:right="-6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SPA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LI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B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Ş</w:t>
      </w:r>
      <w:r>
        <w:rPr>
          <w:rFonts w:ascii="Candara" w:eastAsia="Candara" w:hAnsi="Candara" w:cs="Candara"/>
          <w:b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SPA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Ţ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I</w:t>
      </w:r>
    </w:p>
    <w:p w:rsidR="00C33778" w:rsidRDefault="00B6633B">
      <w:pPr>
        <w:spacing w:before="41"/>
        <w:ind w:left="22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PLAN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E</w:t>
      </w:r>
    </w:p>
    <w:p w:rsidR="00C33778" w:rsidRDefault="00B6633B">
      <w:pPr>
        <w:spacing w:before="10"/>
        <w:ind w:left="34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z w:val="22"/>
          <w:szCs w:val="22"/>
        </w:rPr>
        <w:lastRenderedPageBreak/>
        <w:t>Se</w:t>
      </w:r>
      <w:r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40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3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>et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ini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at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ii</w:t>
      </w:r>
      <w:r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m</w:t>
      </w:r>
      <w:r>
        <w:rPr>
          <w:rFonts w:ascii="Candara" w:eastAsia="Candara" w:hAnsi="Candara" w:cs="Candara"/>
          <w:spacing w:val="38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ane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ei</w:t>
      </w:r>
      <w:r>
        <w:rPr>
          <w:rFonts w:ascii="Candara" w:eastAsia="Candara" w:hAnsi="Candara" w:cs="Candara"/>
          <w:spacing w:val="3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6</w:t>
      </w:r>
      <w:r>
        <w:rPr>
          <w:rFonts w:ascii="Candara" w:eastAsia="Candara" w:hAnsi="Candara" w:cs="Candara"/>
          <w:spacing w:val="40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a</w:t>
      </w:r>
    </w:p>
    <w:p w:rsidR="00C33778" w:rsidRDefault="00B6633B">
      <w:pPr>
        <w:spacing w:before="41"/>
        <w:ind w:left="34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GU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pacing w:val="-3"/>
          <w:sz w:val="22"/>
          <w:szCs w:val="22"/>
        </w:rPr>
        <w:t>G</w:t>
      </w:r>
      <w:r>
        <w:rPr>
          <w:rFonts w:ascii="Candara" w:eastAsia="Candara" w:hAnsi="Candara" w:cs="Candara"/>
          <w:sz w:val="22"/>
          <w:szCs w:val="22"/>
        </w:rPr>
        <w:t>M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–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00</w:t>
      </w:r>
      <w:r>
        <w:rPr>
          <w:rFonts w:ascii="Candara" w:eastAsia="Candara" w:hAnsi="Candara" w:cs="Candara"/>
          <w:sz w:val="22"/>
          <w:szCs w:val="22"/>
        </w:rPr>
        <w:t>7 –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2</w:t>
      </w:r>
      <w:r>
        <w:rPr>
          <w:rFonts w:ascii="Candara" w:eastAsia="Candara" w:hAnsi="Candara" w:cs="Candara"/>
          <w:spacing w:val="1"/>
          <w:sz w:val="22"/>
          <w:szCs w:val="22"/>
        </w:rPr>
        <w:t>0</w:t>
      </w:r>
      <w:r>
        <w:rPr>
          <w:rFonts w:ascii="Candara" w:eastAsia="Candara" w:hAnsi="Candara" w:cs="Candara"/>
          <w:spacing w:val="-1"/>
          <w:sz w:val="22"/>
          <w:szCs w:val="22"/>
        </w:rPr>
        <w:t>0</w:t>
      </w:r>
      <w:r>
        <w:rPr>
          <w:rFonts w:ascii="Candara" w:eastAsia="Candara" w:hAnsi="Candara" w:cs="Candara"/>
          <w:spacing w:val="1"/>
          <w:sz w:val="22"/>
          <w:szCs w:val="22"/>
        </w:rPr>
        <w:t>0</w:t>
      </w:r>
      <w:r>
        <w:rPr>
          <w:rFonts w:ascii="Candara" w:eastAsia="Candara" w:hAnsi="Candara" w:cs="Candara"/>
          <w:sz w:val="22"/>
          <w:szCs w:val="22"/>
        </w:rPr>
        <w:t>) in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tie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d</w:t>
      </w:r>
      <w:r>
        <w:rPr>
          <w:rFonts w:ascii="Candara" w:eastAsia="Candara" w:hAnsi="Candara" w:cs="Candara"/>
          <w:spacing w:val="-2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tinatia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before="41" w:line="274" w:lineRule="auto"/>
        <w:ind w:left="34" w:right="18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Sp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ţiile 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vizi</w:t>
      </w:r>
      <w:r>
        <w:rPr>
          <w:rFonts w:ascii="Candara" w:eastAsia="Candara" w:hAnsi="Candara" w:cs="Candara"/>
          <w:spacing w:val="-1"/>
          <w:sz w:val="22"/>
          <w:szCs w:val="22"/>
        </w:rPr>
        <w:t>b</w:t>
      </w:r>
      <w:r>
        <w:rPr>
          <w:rFonts w:ascii="Candara" w:eastAsia="Candara" w:hAnsi="Candara" w:cs="Candara"/>
          <w:sz w:val="22"/>
          <w:szCs w:val="22"/>
        </w:rPr>
        <w:t xml:space="preserve">ile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in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-3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aţi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 xml:space="preserve">le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bl</w:t>
      </w: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 xml:space="preserve">r </w:t>
      </w:r>
      <w:r>
        <w:rPr>
          <w:rFonts w:ascii="Candara" w:eastAsia="Candara" w:hAnsi="Candara" w:cs="Candara"/>
          <w:spacing w:val="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fi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trat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te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g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ă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ini 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d</w:t>
      </w:r>
      <w:r>
        <w:rPr>
          <w:rFonts w:ascii="Candara" w:eastAsia="Candara" w:hAnsi="Candara" w:cs="Candara"/>
          <w:sz w:val="22"/>
          <w:szCs w:val="22"/>
        </w:rPr>
        <w:t>e 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ţadă.</w:t>
      </w:r>
    </w:p>
    <w:p w:rsidR="00C33778" w:rsidRDefault="00B6633B">
      <w:pPr>
        <w:spacing w:before="2" w:line="276" w:lineRule="auto"/>
        <w:ind w:left="34" w:right="178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44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g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ă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inile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4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4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pacing w:val="-2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nim</w:t>
      </w:r>
      <w:r>
        <w:rPr>
          <w:rFonts w:ascii="Candara" w:eastAsia="Candara" w:hAnsi="Candara" w:cs="Candara"/>
          <w:spacing w:val="46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1</w:t>
      </w:r>
      <w:r>
        <w:rPr>
          <w:rFonts w:ascii="Candara" w:eastAsia="Candara" w:hAnsi="Candara" w:cs="Candara"/>
          <w:spacing w:val="1"/>
          <w:sz w:val="22"/>
          <w:szCs w:val="22"/>
        </w:rPr>
        <w:t>0</w:t>
      </w:r>
      <w:r>
        <w:rPr>
          <w:rFonts w:ascii="Candara" w:eastAsia="Candara" w:hAnsi="Candara" w:cs="Candara"/>
          <w:sz w:val="22"/>
          <w:szCs w:val="22"/>
        </w:rPr>
        <w:t>%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in</w:t>
      </w:r>
      <w:r>
        <w:rPr>
          <w:rFonts w:ascii="Candara" w:eastAsia="Candara" w:hAnsi="Candara" w:cs="Candara"/>
          <w:spacing w:val="4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praf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ţă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va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fi</w:t>
      </w:r>
      <w:r>
        <w:rPr>
          <w:rFonts w:ascii="Candara" w:eastAsia="Candara" w:hAnsi="Candara" w:cs="Candara"/>
          <w:spacing w:val="43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prev</w:t>
      </w:r>
      <w:r>
        <w:rPr>
          <w:rFonts w:ascii="Candara" w:eastAsia="Candara" w:hAnsi="Candara" w:cs="Candara"/>
          <w:spacing w:val="-1"/>
          <w:sz w:val="22"/>
          <w:szCs w:val="22"/>
        </w:rPr>
        <w:t>ă</w:t>
      </w:r>
      <w:r>
        <w:rPr>
          <w:rFonts w:ascii="Candara" w:eastAsia="Candara" w:hAnsi="Candara" w:cs="Candara"/>
          <w:sz w:val="22"/>
          <w:szCs w:val="22"/>
        </w:rPr>
        <w:t>zu</w:t>
      </w:r>
      <w:r>
        <w:rPr>
          <w:rFonts w:ascii="Candara" w:eastAsia="Candara" w:hAnsi="Candara" w:cs="Candara"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4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 pl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ntaţii înalt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line="260" w:lineRule="exact"/>
        <w:ind w:left="34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position w:val="1"/>
          <w:sz w:val="22"/>
          <w:szCs w:val="22"/>
        </w:rPr>
        <w:t>Teren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>l</w:t>
      </w:r>
      <w:r>
        <w:rPr>
          <w:rFonts w:ascii="Candara" w:eastAsia="Candara" w:hAnsi="Candara" w:cs="Candara"/>
          <w:spacing w:val="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</w:t>
      </w:r>
      <w:r>
        <w:rPr>
          <w:rFonts w:ascii="Candara" w:eastAsia="Candara" w:hAnsi="Candara" w:cs="Candara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nu</w:t>
      </w:r>
      <w:r>
        <w:rPr>
          <w:rFonts w:ascii="Candara" w:eastAsia="Candara" w:hAnsi="Candara" w:cs="Candara"/>
          <w:spacing w:val="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este</w:t>
      </w:r>
      <w:r>
        <w:rPr>
          <w:rFonts w:ascii="Candara" w:eastAsia="Candara" w:hAnsi="Candara" w:cs="Candara"/>
          <w:spacing w:val="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aco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p</w:t>
      </w:r>
      <w:r>
        <w:rPr>
          <w:rFonts w:ascii="Candara" w:eastAsia="Candara" w:hAnsi="Candara" w:cs="Candara"/>
          <w:position w:val="1"/>
          <w:sz w:val="22"/>
          <w:szCs w:val="22"/>
        </w:rPr>
        <w:t>erit</w:t>
      </w:r>
      <w:r>
        <w:rPr>
          <w:rFonts w:ascii="Candara" w:eastAsia="Candara" w:hAnsi="Candara" w:cs="Candara"/>
          <w:spacing w:val="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spacing w:val="4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o</w:t>
      </w:r>
      <w:r>
        <w:rPr>
          <w:rFonts w:ascii="Candara" w:eastAsia="Candara" w:hAnsi="Candara" w:cs="Candara"/>
          <w:position w:val="1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s</w:t>
      </w:r>
      <w:r>
        <w:rPr>
          <w:rFonts w:ascii="Candara" w:eastAsia="Candara" w:hAnsi="Candara" w:cs="Candara"/>
          <w:position w:val="1"/>
          <w:sz w:val="22"/>
          <w:szCs w:val="22"/>
        </w:rPr>
        <w:t>tr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position w:val="1"/>
          <w:sz w:val="22"/>
          <w:szCs w:val="22"/>
        </w:rPr>
        <w:t>ţii,</w:t>
      </w:r>
      <w:r>
        <w:rPr>
          <w:rFonts w:ascii="Candara" w:eastAsia="Candara" w:hAnsi="Candara" w:cs="Candara"/>
          <w:spacing w:val="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position w:val="1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a</w:t>
      </w:r>
      <w:r>
        <w:rPr>
          <w:rFonts w:ascii="Candara" w:eastAsia="Candara" w:hAnsi="Candara" w:cs="Candara"/>
          <w:position w:val="1"/>
          <w:sz w:val="22"/>
          <w:szCs w:val="22"/>
        </w:rPr>
        <w:t>tf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or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m</w:t>
      </w:r>
      <w:r>
        <w:rPr>
          <w:rFonts w:ascii="Candara" w:eastAsia="Candara" w:hAnsi="Candara" w:cs="Candara"/>
          <w:position w:val="1"/>
          <w:sz w:val="22"/>
          <w:szCs w:val="22"/>
        </w:rPr>
        <w:t>e</w:t>
      </w:r>
      <w:r>
        <w:rPr>
          <w:rFonts w:ascii="Candara" w:eastAsia="Candara" w:hAnsi="Candara" w:cs="Candara"/>
          <w:spacing w:val="7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ş</w:t>
      </w:r>
      <w:r>
        <w:rPr>
          <w:rFonts w:ascii="Candara" w:eastAsia="Candara" w:hAnsi="Candara" w:cs="Candara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spacing w:val="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position w:val="1"/>
          <w:sz w:val="22"/>
          <w:szCs w:val="22"/>
        </w:rPr>
        <w:t>rc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u</w:t>
      </w:r>
      <w:r>
        <w:rPr>
          <w:rFonts w:ascii="Candara" w:eastAsia="Candara" w:hAnsi="Candara" w:cs="Candara"/>
          <w:position w:val="1"/>
          <w:sz w:val="22"/>
          <w:szCs w:val="22"/>
        </w:rPr>
        <w:t>laţ</w:t>
      </w:r>
      <w:r>
        <w:rPr>
          <w:rFonts w:ascii="Candara" w:eastAsia="Candara" w:hAnsi="Candara" w:cs="Candara"/>
          <w:spacing w:val="-1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position w:val="1"/>
          <w:sz w:val="22"/>
          <w:szCs w:val="22"/>
        </w:rPr>
        <w:t>i</w:t>
      </w:r>
      <w:r>
        <w:rPr>
          <w:rFonts w:ascii="Candara" w:eastAsia="Candara" w:hAnsi="Candara" w:cs="Candara"/>
          <w:spacing w:val="5"/>
          <w:position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3"/>
          <w:position w:val="1"/>
          <w:sz w:val="22"/>
          <w:szCs w:val="22"/>
        </w:rPr>
        <w:t>v</w:t>
      </w:r>
      <w:r>
        <w:rPr>
          <w:rFonts w:ascii="Candara" w:eastAsia="Candara" w:hAnsi="Candara" w:cs="Candara"/>
          <w:position w:val="1"/>
          <w:sz w:val="22"/>
          <w:szCs w:val="22"/>
        </w:rPr>
        <w:t>a</w:t>
      </w:r>
    </w:p>
    <w:p w:rsidR="00C33778" w:rsidRDefault="00B6633B">
      <w:pPr>
        <w:spacing w:before="41"/>
        <w:ind w:left="34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 xml:space="preserve">fi 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it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1"/>
          <w:sz w:val="22"/>
          <w:szCs w:val="22"/>
        </w:rPr>
        <w:t>g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z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 pl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 xml:space="preserve">ntat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 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 la fi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 xml:space="preserve">e </w:t>
      </w:r>
      <w:r>
        <w:rPr>
          <w:rFonts w:ascii="Candara" w:eastAsia="Candara" w:hAnsi="Candara" w:cs="Candara"/>
          <w:spacing w:val="-1"/>
          <w:sz w:val="22"/>
          <w:szCs w:val="22"/>
        </w:rPr>
        <w:t>1</w:t>
      </w:r>
      <w:r>
        <w:rPr>
          <w:rFonts w:ascii="Candara" w:eastAsia="Candara" w:hAnsi="Candara" w:cs="Candara"/>
          <w:spacing w:val="1"/>
          <w:sz w:val="22"/>
          <w:szCs w:val="22"/>
        </w:rPr>
        <w:t>0</w:t>
      </w:r>
      <w:r>
        <w:rPr>
          <w:rFonts w:ascii="Candara" w:eastAsia="Candara" w:hAnsi="Candara" w:cs="Candara"/>
          <w:sz w:val="22"/>
          <w:szCs w:val="22"/>
        </w:rPr>
        <w:t>0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pacing w:val="2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B6633B">
      <w:pPr>
        <w:spacing w:before="41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Par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aj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fi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pl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ntate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0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arb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la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fi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10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4</w:t>
      </w:r>
      <w:r>
        <w:rPr>
          <w:rFonts w:ascii="Candara" w:eastAsia="Candara" w:hAnsi="Candara" w:cs="Candara"/>
          <w:spacing w:val="10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l</w:t>
      </w:r>
      <w:r>
        <w:rPr>
          <w:rFonts w:ascii="Candara" w:eastAsia="Candara" w:hAnsi="Candara" w:cs="Candara"/>
          <w:spacing w:val="1"/>
          <w:sz w:val="22"/>
          <w:szCs w:val="22"/>
        </w:rPr>
        <w:t>oc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0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9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are</w:t>
      </w:r>
      <w:r>
        <w:rPr>
          <w:rFonts w:ascii="Candara" w:eastAsia="Candara" w:hAnsi="Candara" w:cs="Candara"/>
          <w:spacing w:val="10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</w:p>
    <w:p w:rsidR="00C33778" w:rsidRDefault="00B6633B">
      <w:pPr>
        <w:spacing w:before="38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432" w:space="424"/>
            <w:col w:w="6624"/>
          </w:cols>
        </w:sectPr>
      </w:pPr>
      <w:r>
        <w:rPr>
          <w:rFonts w:ascii="Candara" w:eastAsia="Candara" w:hAnsi="Candara" w:cs="Candara"/>
          <w:sz w:val="22"/>
          <w:szCs w:val="22"/>
        </w:rPr>
        <w:t>v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 xml:space="preserve">fi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im</w:t>
      </w:r>
      <w:r>
        <w:rPr>
          <w:rFonts w:ascii="Candara" w:eastAsia="Candara" w:hAnsi="Candara" w:cs="Candara"/>
          <w:sz w:val="22"/>
          <w:szCs w:val="22"/>
        </w:rPr>
        <w:t>ita</w:t>
      </w:r>
      <w:r>
        <w:rPr>
          <w:rFonts w:ascii="Candara" w:eastAsia="Candara" w:hAnsi="Candara" w:cs="Candara"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sz w:val="22"/>
          <w:szCs w:val="22"/>
        </w:rPr>
        <w:t>e pe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at 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ibil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c</w:t>
      </w:r>
      <w:r>
        <w:rPr>
          <w:rFonts w:ascii="Candara" w:eastAsia="Candara" w:hAnsi="Candara" w:cs="Candara"/>
          <w:sz w:val="22"/>
          <w:szCs w:val="22"/>
        </w:rPr>
        <w:t xml:space="preserve">u </w:t>
      </w:r>
      <w:r>
        <w:rPr>
          <w:rFonts w:ascii="Candara" w:eastAsia="Candara" w:hAnsi="Candara" w:cs="Candara"/>
          <w:spacing w:val="-3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g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d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viu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1</w:t>
      </w:r>
      <w:r>
        <w:rPr>
          <w:rFonts w:ascii="Candara" w:eastAsia="Candara" w:hAnsi="Candara" w:cs="Candara"/>
          <w:spacing w:val="-3"/>
          <w:sz w:val="22"/>
          <w:szCs w:val="22"/>
        </w:rPr>
        <w:t>,</w:t>
      </w:r>
      <w:r>
        <w:rPr>
          <w:rFonts w:ascii="Candara" w:eastAsia="Candara" w:hAnsi="Candara" w:cs="Candara"/>
          <w:spacing w:val="1"/>
          <w:sz w:val="22"/>
          <w:szCs w:val="22"/>
        </w:rPr>
        <w:t>2</w:t>
      </w:r>
      <w:r>
        <w:rPr>
          <w:rFonts w:ascii="Candara" w:eastAsia="Candara" w:hAnsi="Candara" w:cs="Candara"/>
          <w:sz w:val="22"/>
          <w:szCs w:val="22"/>
        </w:rPr>
        <w:t>0</w:t>
      </w:r>
      <w:r>
        <w:rPr>
          <w:rFonts w:ascii="Candara" w:eastAsia="Candara" w:hAnsi="Candara" w:cs="Candara"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etri înălţi</w:t>
      </w: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e.</w:t>
      </w:r>
    </w:p>
    <w:p w:rsidR="00C33778" w:rsidRDefault="00C33778">
      <w:pPr>
        <w:spacing w:before="10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  <w:sectPr w:rsidR="00C33778">
          <w:type w:val="continuous"/>
          <w:pgSz w:w="11920" w:h="16840"/>
          <w:pgMar w:top="1240" w:right="1220" w:bottom="280" w:left="1220" w:header="708" w:footer="708" w:gutter="0"/>
          <w:cols w:space="708"/>
        </w:sectPr>
      </w:pPr>
    </w:p>
    <w:p w:rsidR="00C33778" w:rsidRDefault="00841C79">
      <w:pPr>
        <w:spacing w:before="10"/>
        <w:ind w:left="220" w:right="-53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46" style="position:absolute;left:0;text-align:left;margin-left:66.35pt;margin-top:.1pt;width:462.8pt;height:.6pt;z-index:-251645440;mso-position-horizontal-relative:page" coordorigin="1327,2" coordsize="9256,12">
            <v:shape id="_x0000_s1049" style="position:absolute;left:1332;top:8;width:2636;height:0" coordorigin="1332,8" coordsize="2636,0" path="m1332,8r2636,e" filled="f" strokeweight=".58pt">
              <v:path arrowok="t"/>
            </v:shape>
            <v:shape id="_x0000_s1048" style="position:absolute;left:3968;top:8;width:10;height:0" coordorigin="3968,8" coordsize="10,0" path="m3968,8r10,e" filled="f" strokeweight=".58pt">
              <v:path arrowok="t"/>
            </v:shape>
            <v:shape id="_x0000_s1047" style="position:absolute;left:3978;top:8;width:6599;height:0" coordorigin="3978,8" coordsize="6599,0" path="m3978,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1</w:t>
      </w:r>
      <w:r w:rsidR="00B6633B">
        <w:rPr>
          <w:rFonts w:ascii="Candara" w:eastAsia="Candara" w:hAnsi="Candara" w:cs="Candara"/>
          <w:b/>
          <w:sz w:val="22"/>
          <w:szCs w:val="22"/>
        </w:rPr>
        <w:t>9</w:t>
      </w:r>
    </w:p>
    <w:p w:rsidR="00C33778" w:rsidRDefault="00B6633B">
      <w:pPr>
        <w:spacing w:before="41"/>
        <w:ind w:left="220" w:right="-31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pacing w:val="1"/>
          <w:sz w:val="22"/>
          <w:szCs w:val="22"/>
        </w:rPr>
        <w:t>Î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b/>
          <w:sz w:val="22"/>
          <w:szCs w:val="22"/>
        </w:rPr>
        <w:t>PR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J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I</w:t>
      </w:r>
    </w:p>
    <w:p w:rsidR="00C33778" w:rsidRDefault="00B6633B">
      <w:pPr>
        <w:spacing w:before="10"/>
        <w:rPr>
          <w:rFonts w:ascii="Candara" w:eastAsia="Candara" w:hAnsi="Candara" w:cs="Candara"/>
          <w:sz w:val="22"/>
          <w:szCs w:val="22"/>
        </w:rPr>
      </w:pPr>
      <w:r>
        <w:br w:type="column"/>
      </w:r>
      <w:r>
        <w:rPr>
          <w:rFonts w:ascii="Candara" w:eastAsia="Candara" w:hAnsi="Candara" w:cs="Candara"/>
          <w:spacing w:val="-1"/>
          <w:sz w:val="22"/>
          <w:szCs w:val="22"/>
        </w:rPr>
        <w:lastRenderedPageBreak/>
        <w:t>Im</w:t>
      </w:r>
      <w:r>
        <w:rPr>
          <w:rFonts w:ascii="Candara" w:eastAsia="Candara" w:hAnsi="Candara" w:cs="Candara"/>
          <w:sz w:val="22"/>
          <w:szCs w:val="22"/>
        </w:rPr>
        <w:t>prej</w:t>
      </w:r>
      <w:r>
        <w:rPr>
          <w:rFonts w:ascii="Candara" w:eastAsia="Candara" w:hAnsi="Candara" w:cs="Candara"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ile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 w:rsidR="002A7650">
        <w:rPr>
          <w:rFonts w:ascii="Candara" w:eastAsia="Candara" w:hAnsi="Candara" w:cs="Candara"/>
          <w:spacing w:val="17"/>
          <w:sz w:val="22"/>
          <w:szCs w:val="22"/>
        </w:rPr>
        <w:t xml:space="preserve">sunt existente,fiind 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tra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>nte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5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ă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z w:val="22"/>
          <w:szCs w:val="22"/>
        </w:rPr>
        <w:t>bă</w:t>
      </w:r>
      <w:r>
        <w:rPr>
          <w:rFonts w:ascii="Candara" w:eastAsia="Candara" w:hAnsi="Candara" w:cs="Candara"/>
          <w:spacing w:val="14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7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lu</w:t>
      </w:r>
      <w:r>
        <w:rPr>
          <w:rFonts w:ascii="Candara" w:eastAsia="Candara" w:hAnsi="Candara" w:cs="Candara"/>
          <w:spacing w:val="1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c</w:t>
      </w:r>
      <w:r>
        <w:rPr>
          <w:rFonts w:ascii="Candara" w:eastAsia="Candara" w:hAnsi="Candara" w:cs="Candara"/>
          <w:spacing w:val="16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</w:t>
      </w:r>
    </w:p>
    <w:p w:rsidR="00C33778" w:rsidRDefault="00B6633B">
      <w:pPr>
        <w:spacing w:before="41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1540" w:space="1316"/>
            <w:col w:w="6624"/>
          </w:cols>
        </w:sectPr>
      </w:pPr>
      <w:r>
        <w:rPr>
          <w:rFonts w:ascii="Candara" w:eastAsia="Candara" w:hAnsi="Candara" w:cs="Candara"/>
          <w:spacing w:val="-1"/>
          <w:sz w:val="22"/>
          <w:szCs w:val="22"/>
        </w:rPr>
        <w:t>m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 xml:space="preserve">im </w:t>
      </w:r>
      <w:r>
        <w:rPr>
          <w:rFonts w:ascii="Candara" w:eastAsia="Candara" w:hAnsi="Candara" w:cs="Candara"/>
          <w:spacing w:val="1"/>
          <w:sz w:val="22"/>
          <w:szCs w:val="22"/>
        </w:rPr>
        <w:t>0</w:t>
      </w:r>
      <w:r>
        <w:rPr>
          <w:rFonts w:ascii="Candara" w:eastAsia="Candara" w:hAnsi="Candara" w:cs="Candara"/>
          <w:sz w:val="22"/>
          <w:szCs w:val="22"/>
        </w:rPr>
        <w:t>,</w:t>
      </w:r>
      <w:r w:rsidR="002A7650">
        <w:rPr>
          <w:rFonts w:ascii="Candara" w:eastAsia="Candara" w:hAnsi="Candara" w:cs="Candara"/>
          <w:sz w:val="22"/>
          <w:szCs w:val="22"/>
        </w:rPr>
        <w:t>8</w:t>
      </w:r>
      <w:r>
        <w:rPr>
          <w:rFonts w:ascii="Candara" w:eastAsia="Candara" w:hAnsi="Candara" w:cs="Candara"/>
          <w:sz w:val="22"/>
          <w:szCs w:val="22"/>
        </w:rPr>
        <w:t>0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m</w:t>
      </w:r>
      <w:r>
        <w:rPr>
          <w:rFonts w:ascii="Candara" w:eastAsia="Candara" w:hAnsi="Candara" w:cs="Candara"/>
          <w:sz w:val="22"/>
          <w:szCs w:val="22"/>
        </w:rPr>
        <w:t>etri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ătre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ad</w:t>
      </w:r>
      <w:r>
        <w:rPr>
          <w:rFonts w:ascii="Candara" w:eastAsia="Candara" w:hAnsi="Candara" w:cs="Candara"/>
          <w:spacing w:val="1"/>
          <w:sz w:val="22"/>
          <w:szCs w:val="22"/>
        </w:rPr>
        <w:t>ă</w:t>
      </w:r>
      <w:r>
        <w:rPr>
          <w:rFonts w:ascii="Candara" w:eastAsia="Candara" w:hAnsi="Candara" w:cs="Candara"/>
          <w:sz w:val="22"/>
          <w:szCs w:val="22"/>
        </w:rPr>
        <w:t>.</w:t>
      </w:r>
    </w:p>
    <w:p w:rsidR="00C33778" w:rsidRDefault="00C33778">
      <w:pPr>
        <w:spacing w:before="7" w:line="140" w:lineRule="exact"/>
        <w:rPr>
          <w:sz w:val="14"/>
          <w:szCs w:val="14"/>
        </w:rPr>
      </w:pPr>
    </w:p>
    <w:p w:rsidR="00C33778" w:rsidRDefault="00C33778">
      <w:pPr>
        <w:spacing w:line="200" w:lineRule="exact"/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space="708"/>
        </w:sectPr>
      </w:pPr>
      <w:r w:rsidRPr="00841C79">
        <w:pict>
          <v:group id="_x0000_s1042" style="position:absolute;left:0;text-align:left;margin-left:66.35pt;margin-top:.1pt;width:462.8pt;height:.6pt;z-index:-251644416;mso-position-horizontal-relative:page" coordorigin="1327,2" coordsize="9256,12">
            <v:shape id="_x0000_s1045" style="position:absolute;left:1332;top:8;width:2636;height:0" coordorigin="1332,8" coordsize="2636,0" path="m1332,8r2636,e" filled="f" strokeweight=".58pt">
              <v:path arrowok="t"/>
            </v:shape>
            <v:shape id="_x0000_s1044" style="position:absolute;left:3968;top:8;width:10;height:0" coordorigin="3968,8" coordsize="10,0" path="m3968,8r10,e" filled="f" strokeweight=".58pt">
              <v:path arrowok="t"/>
            </v:shape>
            <v:shape id="_x0000_s1043" style="position:absolute;left:3978;top:8;width:6599;height:0" coordorigin="3978,8" coordsize="6599,0" path="m3978,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S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z w:val="22"/>
          <w:szCs w:val="22"/>
        </w:rPr>
        <w:t>CT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z w:val="22"/>
          <w:szCs w:val="22"/>
        </w:rPr>
        <w:t>A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III</w:t>
      </w:r>
      <w:r w:rsidR="00B6633B">
        <w:rPr>
          <w:rFonts w:ascii="Candara" w:eastAsia="Candara" w:hAnsi="Candara" w:cs="Candara"/>
          <w:b/>
          <w:sz w:val="22"/>
          <w:szCs w:val="22"/>
        </w:rPr>
        <w:t>: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P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z w:val="22"/>
          <w:szCs w:val="22"/>
        </w:rPr>
        <w:t>SI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B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T</w:t>
      </w:r>
      <w:r w:rsidR="00B6633B">
        <w:rPr>
          <w:rFonts w:ascii="Candara" w:eastAsia="Candara" w:hAnsi="Candara" w:cs="Candara"/>
          <w:b/>
          <w:sz w:val="22"/>
          <w:szCs w:val="22"/>
        </w:rPr>
        <w:t>A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 w:rsidR="00B6633B">
        <w:rPr>
          <w:rFonts w:ascii="Candara" w:eastAsia="Candara" w:hAnsi="Candara" w:cs="Candara"/>
          <w:b/>
          <w:sz w:val="22"/>
          <w:szCs w:val="22"/>
        </w:rPr>
        <w:t>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M</w:t>
      </w:r>
      <w:r w:rsidR="00B6633B">
        <w:rPr>
          <w:rFonts w:ascii="Candara" w:eastAsia="Candara" w:hAnsi="Candara" w:cs="Candara"/>
          <w:b/>
          <w:sz w:val="22"/>
          <w:szCs w:val="22"/>
        </w:rPr>
        <w:t>AX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M</w:t>
      </w:r>
      <w:r w:rsidR="00B6633B">
        <w:rPr>
          <w:rFonts w:ascii="Candara" w:eastAsia="Candara" w:hAnsi="Candara" w:cs="Candara"/>
          <w:b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 w:rsidR="00B6633B">
        <w:rPr>
          <w:rFonts w:ascii="Candara" w:eastAsia="Candara" w:hAnsi="Candara" w:cs="Candara"/>
          <w:b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PA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 w:rsidR="00B6633B">
        <w:rPr>
          <w:rFonts w:ascii="Candara" w:eastAsia="Candara" w:hAnsi="Candara" w:cs="Candara"/>
          <w:b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SI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LI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Z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A</w:t>
      </w:r>
      <w:r w:rsidR="00B6633B">
        <w:rPr>
          <w:rFonts w:ascii="Candara" w:eastAsia="Candara" w:hAnsi="Candara" w:cs="Candara"/>
          <w:b/>
          <w:sz w:val="22"/>
          <w:szCs w:val="22"/>
        </w:rPr>
        <w:t xml:space="preserve">RE A 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TE</w:t>
      </w:r>
      <w:r w:rsidR="00B6633B">
        <w:rPr>
          <w:rFonts w:ascii="Candara" w:eastAsia="Candara" w:hAnsi="Candara" w:cs="Candara"/>
          <w:b/>
          <w:sz w:val="22"/>
          <w:szCs w:val="22"/>
        </w:rPr>
        <w:t>R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I</w:t>
      </w:r>
    </w:p>
    <w:p w:rsidR="00C33778" w:rsidRDefault="00841C79">
      <w:pPr>
        <w:spacing w:before="5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38" style="position:absolute;left:0;text-align:left;margin-left:66.35pt;margin-top:2.1pt;width:462.8pt;height:.6pt;z-index:-251643392;mso-position-horizontal-relative:page" coordorigin="1327,42" coordsize="9256,12">
            <v:shape id="_x0000_s1041" style="position:absolute;left:1332;top:48;width:2636;height:0" coordorigin="1332,48" coordsize="2636,0" path="m1332,48r2636,e" filled="f" strokeweight=".58pt">
              <v:path arrowok="t"/>
            </v:shape>
            <v:shape id="_x0000_s1040" style="position:absolute;left:3968;top:48;width:10;height:0" coordorigin="3968,48" coordsize="10,0" path="m3968,48r10,e" filled="f" strokeweight=".58pt">
              <v:path arrowok="t"/>
            </v:shape>
            <v:shape id="_x0000_s1039" style="position:absolute;left:3978;top:48;width:6599;height:0" coordorigin="3978,48" coordsize="6599,0" path="m3978,4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>20</w:t>
      </w:r>
    </w:p>
    <w:p w:rsidR="00C33778" w:rsidRDefault="00841C79">
      <w:pPr>
        <w:spacing w:before="41" w:line="275" w:lineRule="auto"/>
        <w:ind w:left="220" w:right="-40"/>
        <w:rPr>
          <w:rFonts w:ascii="Candara" w:eastAsia="Candara" w:hAnsi="Candara" w:cs="Candara"/>
          <w:sz w:val="22"/>
          <w:szCs w:val="22"/>
        </w:rPr>
      </w:pPr>
      <w:r w:rsidRPr="00841C79">
        <w:pict>
          <v:group id="_x0000_s1034" style="position:absolute;left:0;text-align:left;margin-left:65.6pt;margin-top:48.5pt;width:463.5pt;height:.6pt;z-index:-251642368;mso-position-horizontal-relative:page" coordorigin="1312,970" coordsize="9270,12">
            <v:shape id="_x0000_s1037" style="position:absolute;left:1318;top:976;width:2650;height:0" coordorigin="1318,976" coordsize="2650,0" path="m1318,976r2650,e" filled="f" strokeweight=".20464mm">
              <v:path arrowok="t"/>
            </v:shape>
            <v:shape id="_x0000_s1036" style="position:absolute;left:3954;top:976;width:10;height:0" coordorigin="3954,976" coordsize="10,0" path="m3954,976r9,e" filled="f" strokeweight=".20464mm">
              <v:path arrowok="t"/>
            </v:shape>
            <v:shape id="_x0000_s1035" style="position:absolute;left:3963;top:976;width:6613;height:0" coordorigin="3963,976" coordsize="6613,0" path="m3963,976r6613,e" filled="f" strokeweight=".20464mm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PRO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z w:val="22"/>
          <w:szCs w:val="22"/>
        </w:rPr>
        <w:t>NT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M</w:t>
      </w:r>
      <w:r w:rsidR="00B6633B">
        <w:rPr>
          <w:rFonts w:ascii="Candara" w:eastAsia="Candara" w:hAnsi="Candara" w:cs="Candara"/>
          <w:b/>
          <w:sz w:val="22"/>
          <w:szCs w:val="22"/>
        </w:rPr>
        <w:t>AX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 w:rsidR="00B6633B">
        <w:rPr>
          <w:rFonts w:ascii="Candara" w:eastAsia="Candara" w:hAnsi="Candara" w:cs="Candara"/>
          <w:b/>
          <w:sz w:val="22"/>
          <w:szCs w:val="22"/>
        </w:rPr>
        <w:t>M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D</w:t>
      </w:r>
      <w:r w:rsidR="00B6633B">
        <w:rPr>
          <w:rFonts w:ascii="Candara" w:eastAsia="Candara" w:hAnsi="Candara" w:cs="Candara"/>
          <w:b/>
          <w:sz w:val="22"/>
          <w:szCs w:val="22"/>
        </w:rPr>
        <w:t>E OC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P</w:t>
      </w:r>
      <w:r w:rsidR="00B6633B">
        <w:rPr>
          <w:rFonts w:ascii="Candara" w:eastAsia="Candara" w:hAnsi="Candara" w:cs="Candara"/>
          <w:b/>
          <w:sz w:val="22"/>
          <w:szCs w:val="22"/>
        </w:rPr>
        <w:t>A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 w:rsidR="00B6633B">
        <w:rPr>
          <w:rFonts w:ascii="Candara" w:eastAsia="Candara" w:hAnsi="Candara" w:cs="Candara"/>
          <w:b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z w:val="22"/>
          <w:szCs w:val="22"/>
        </w:rPr>
        <w:t xml:space="preserve">A 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T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 w:rsidR="00B6633B">
        <w:rPr>
          <w:rFonts w:ascii="Candara" w:eastAsia="Candara" w:hAnsi="Candara" w:cs="Candara"/>
          <w:b/>
          <w:sz w:val="22"/>
          <w:szCs w:val="22"/>
        </w:rPr>
        <w:t>N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UL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 xml:space="preserve">I 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(</w:t>
      </w:r>
      <w:r w:rsidR="00B6633B">
        <w:rPr>
          <w:rFonts w:ascii="Candara" w:eastAsia="Candara" w:hAnsi="Candara" w:cs="Candara"/>
          <w:b/>
          <w:sz w:val="22"/>
          <w:szCs w:val="22"/>
        </w:rPr>
        <w:t>P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OT</w:t>
      </w:r>
      <w:r w:rsidR="00B6633B">
        <w:rPr>
          <w:rFonts w:ascii="Candara" w:eastAsia="Candara" w:hAnsi="Candara" w:cs="Candara"/>
          <w:b/>
          <w:sz w:val="22"/>
          <w:szCs w:val="22"/>
        </w:rPr>
        <w:t>)</w:t>
      </w:r>
    </w:p>
    <w:p w:rsidR="00C33778" w:rsidRDefault="00B6633B">
      <w:pPr>
        <w:spacing w:before="50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465" w:space="424"/>
            <w:col w:w="6591"/>
          </w:cols>
        </w:sectPr>
      </w:pPr>
      <w:r>
        <w:br w:type="column"/>
      </w:r>
      <w:r>
        <w:rPr>
          <w:rFonts w:ascii="Candara" w:eastAsia="Candara" w:hAnsi="Candara" w:cs="Candara"/>
          <w:b/>
          <w:sz w:val="22"/>
          <w:szCs w:val="22"/>
        </w:rPr>
        <w:lastRenderedPageBreak/>
        <w:t>P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.</w:t>
      </w:r>
      <w:r>
        <w:rPr>
          <w:rFonts w:ascii="Candara" w:eastAsia="Candara" w:hAnsi="Candara" w:cs="Candara"/>
          <w:b/>
          <w:sz w:val="22"/>
          <w:szCs w:val="22"/>
        </w:rPr>
        <w:t>O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.T</w:t>
      </w:r>
      <w:r>
        <w:rPr>
          <w:rFonts w:ascii="Candara" w:eastAsia="Candara" w:hAnsi="Candara" w:cs="Candara"/>
          <w:b/>
          <w:sz w:val="22"/>
          <w:szCs w:val="22"/>
        </w:rPr>
        <w:t>. ma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b/>
          <w:sz w:val="22"/>
          <w:szCs w:val="22"/>
        </w:rPr>
        <w:t>im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=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5</w:t>
      </w:r>
      <w:r>
        <w:rPr>
          <w:rFonts w:ascii="Candara" w:eastAsia="Candara" w:hAnsi="Candara" w:cs="Candara"/>
          <w:b/>
          <w:sz w:val="22"/>
          <w:szCs w:val="22"/>
        </w:rPr>
        <w:t>0%</w:t>
      </w:r>
    </w:p>
    <w:p w:rsidR="00C33778" w:rsidRDefault="00C33778">
      <w:pPr>
        <w:spacing w:line="200" w:lineRule="exact"/>
      </w:pPr>
    </w:p>
    <w:p w:rsidR="00C33778" w:rsidRDefault="00C33778">
      <w:pPr>
        <w:spacing w:before="19" w:line="240" w:lineRule="exact"/>
        <w:rPr>
          <w:sz w:val="24"/>
          <w:szCs w:val="24"/>
        </w:rPr>
        <w:sectPr w:rsidR="00C33778">
          <w:pgSz w:w="11920" w:h="16840"/>
          <w:pgMar w:top="1280" w:right="1220" w:bottom="280" w:left="1220" w:header="1096" w:footer="547" w:gutter="0"/>
          <w:cols w:space="708"/>
        </w:sectPr>
      </w:pPr>
    </w:p>
    <w:p w:rsidR="00C33778" w:rsidRDefault="00841C79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lastRenderedPageBreak/>
        <w:pict>
          <v:group id="_x0000_s1030" style="position:absolute;left:0;text-align:left;margin-left:66.35pt;margin-top:.1pt;width:462.8pt;height:.6pt;z-index:-251641344;mso-position-horizontal-relative:page" coordorigin="1327,2" coordsize="9256,12">
            <v:shape id="_x0000_s1033" style="position:absolute;left:1332;top:8;width:2636;height:0" coordorigin="1332,8" coordsize="2636,0" path="m1332,8r2636,e" filled="f" strokeweight=".58pt">
              <v:path arrowok="t"/>
            </v:shape>
            <v:shape id="_x0000_s1032" style="position:absolute;left:3968;top:8;width:10;height:0" coordorigin="3968,8" coordsize="10,0" path="m3968,8r10,e" filled="f" strokeweight=".58pt">
              <v:path arrowok="t"/>
            </v:shape>
            <v:shape id="_x0000_s1031" style="position:absolute;left:3978;top:8;width:6599;height:0" coordorigin="3978,8" coordsize="6599,0" path="m3978,8r6598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z w:val="22"/>
          <w:szCs w:val="22"/>
        </w:rPr>
        <w:t>ARTI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O</w:t>
      </w:r>
      <w:r w:rsidR="00B6633B"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z w:val="22"/>
          <w:szCs w:val="22"/>
        </w:rPr>
        <w:t>L</w:t>
      </w:r>
      <w:r w:rsidR="00B6633B">
        <w:rPr>
          <w:rFonts w:ascii="Candara" w:eastAsia="Candara" w:hAnsi="Candara" w:cs="Candara"/>
          <w:b/>
          <w:spacing w:val="2"/>
          <w:sz w:val="22"/>
          <w:szCs w:val="22"/>
        </w:rPr>
        <w:t xml:space="preserve"> </w:t>
      </w:r>
      <w:r w:rsidR="00B6633B">
        <w:rPr>
          <w:rFonts w:ascii="Candara" w:eastAsia="Candara" w:hAnsi="Candara" w:cs="Candara"/>
          <w:b/>
          <w:spacing w:val="-3"/>
          <w:sz w:val="22"/>
          <w:szCs w:val="22"/>
        </w:rPr>
        <w:t>21</w:t>
      </w:r>
    </w:p>
    <w:p w:rsidR="00C33778" w:rsidRDefault="00B6633B">
      <w:pPr>
        <w:spacing w:before="41" w:line="274" w:lineRule="auto"/>
        <w:ind w:left="220" w:right="-4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b/>
          <w:sz w:val="22"/>
          <w:szCs w:val="22"/>
        </w:rPr>
        <w:t>CO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z w:val="22"/>
          <w:szCs w:val="22"/>
        </w:rPr>
        <w:t>NT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M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X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D</w:t>
      </w:r>
      <w:r>
        <w:rPr>
          <w:rFonts w:ascii="Candara" w:eastAsia="Candara" w:hAnsi="Candara" w:cs="Candara"/>
          <w:b/>
          <w:sz w:val="22"/>
          <w:szCs w:val="22"/>
        </w:rPr>
        <w:t xml:space="preserve">E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I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Z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>N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>L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I</w:t>
      </w:r>
    </w:p>
    <w:p w:rsidR="00C33778" w:rsidRDefault="00841C79">
      <w:pPr>
        <w:spacing w:before="2"/>
        <w:ind w:left="220"/>
        <w:rPr>
          <w:rFonts w:ascii="Candara" w:eastAsia="Candara" w:hAnsi="Candara" w:cs="Candara"/>
          <w:sz w:val="22"/>
          <w:szCs w:val="22"/>
        </w:rPr>
      </w:pPr>
      <w:r w:rsidRPr="00841C79">
        <w:pict>
          <v:group id="_x0000_s1026" style="position:absolute;left:0;text-align:left;margin-left:65.6pt;margin-top:15.7pt;width:463.5pt;height:.6pt;z-index:-251640320;mso-position-horizontal-relative:page" coordorigin="1312,314" coordsize="9270,12">
            <v:shape id="_x0000_s1029" style="position:absolute;left:1318;top:319;width:2650;height:0" coordorigin="1318,319" coordsize="2650,0" path="m1318,319r2650,e" filled="f" strokeweight=".58pt">
              <v:path arrowok="t"/>
            </v:shape>
            <v:shape id="_x0000_s1028" style="position:absolute;left:3954;top:319;width:10;height:0" coordorigin="3954,319" coordsize="10,0" path="m3954,319r9,e" filled="f" strokeweight=".58pt">
              <v:path arrowok="t"/>
            </v:shape>
            <v:shape id="_x0000_s1027" style="position:absolute;left:3963;top:319;width:6613;height:0" coordorigin="3963,319" coordsize="6613,0" path="m3963,319r6613,e" filled="f" strokeweight=".58pt">
              <v:path arrowok="t"/>
            </v:shape>
            <w10:wrap anchorx="page"/>
          </v:group>
        </w:pic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(</w:t>
      </w:r>
      <w:r w:rsidR="00B6633B">
        <w:rPr>
          <w:rFonts w:ascii="Candara" w:eastAsia="Candara" w:hAnsi="Candara" w:cs="Candara"/>
          <w:b/>
          <w:sz w:val="22"/>
          <w:szCs w:val="22"/>
        </w:rPr>
        <w:t>C</w:t>
      </w:r>
      <w:r w:rsidR="00B6633B"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 w:rsidR="00B6633B"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 w:rsidR="00B6633B">
        <w:rPr>
          <w:rFonts w:ascii="Candara" w:eastAsia="Candara" w:hAnsi="Candara" w:cs="Candara"/>
          <w:b/>
          <w:sz w:val="22"/>
          <w:szCs w:val="22"/>
        </w:rPr>
        <w:t>)</w:t>
      </w:r>
    </w:p>
    <w:p w:rsidR="00C33778" w:rsidRDefault="00B6633B">
      <w:pPr>
        <w:spacing w:before="10"/>
        <w:rPr>
          <w:rFonts w:ascii="Candara" w:eastAsia="Candara" w:hAnsi="Candara" w:cs="Candara"/>
          <w:sz w:val="22"/>
          <w:szCs w:val="22"/>
        </w:rPr>
        <w:sectPr w:rsidR="00C33778">
          <w:type w:val="continuous"/>
          <w:pgSz w:w="11920" w:h="16840"/>
          <w:pgMar w:top="1240" w:right="1220" w:bottom="280" w:left="1220" w:header="708" w:footer="708" w:gutter="0"/>
          <w:cols w:num="2" w:space="708" w:equalWidth="0">
            <w:col w:w="2527" w:space="362"/>
            <w:col w:w="6591"/>
          </w:cols>
        </w:sectPr>
      </w:pPr>
      <w:r>
        <w:br w:type="column"/>
      </w:r>
      <w:r>
        <w:rPr>
          <w:rFonts w:ascii="Candara" w:eastAsia="Candara" w:hAnsi="Candara" w:cs="Candara"/>
          <w:b/>
          <w:sz w:val="22"/>
          <w:szCs w:val="22"/>
        </w:rPr>
        <w:lastRenderedPageBreak/>
        <w:t>C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U</w:t>
      </w:r>
      <w:r>
        <w:rPr>
          <w:rFonts w:ascii="Candara" w:eastAsia="Candara" w:hAnsi="Candara" w:cs="Candara"/>
          <w:b/>
          <w:sz w:val="22"/>
          <w:szCs w:val="22"/>
        </w:rPr>
        <w:t>T</w:t>
      </w:r>
      <w:r>
        <w:rPr>
          <w:rFonts w:ascii="Candara" w:eastAsia="Candara" w:hAnsi="Candara" w:cs="Candara"/>
          <w:b/>
          <w:spacing w:val="-3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m</w:t>
      </w:r>
      <w:r>
        <w:rPr>
          <w:rFonts w:ascii="Candara" w:eastAsia="Candara" w:hAnsi="Candara" w:cs="Candara"/>
          <w:b/>
          <w:sz w:val="22"/>
          <w:szCs w:val="22"/>
        </w:rPr>
        <w:t>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b/>
          <w:sz w:val="22"/>
          <w:szCs w:val="22"/>
        </w:rPr>
        <w:t>im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 xml:space="preserve">= </w:t>
      </w:r>
      <w:r w:rsidR="00695323">
        <w:rPr>
          <w:rFonts w:ascii="Candara" w:eastAsia="Candara" w:hAnsi="Candara" w:cs="Candara"/>
          <w:b/>
          <w:sz w:val="22"/>
          <w:szCs w:val="22"/>
        </w:rPr>
        <w:t>8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>m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b/>
          <w:sz w:val="22"/>
          <w:szCs w:val="22"/>
        </w:rPr>
        <w:t>. A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D</w:t>
      </w:r>
      <w:r>
        <w:rPr>
          <w:rFonts w:ascii="Candara" w:eastAsia="Candara" w:hAnsi="Candara" w:cs="Candara"/>
          <w:b/>
          <w:sz w:val="22"/>
          <w:szCs w:val="22"/>
        </w:rPr>
        <w:t>C</w:t>
      </w:r>
      <w:r>
        <w:rPr>
          <w:rFonts w:ascii="Candara" w:eastAsia="Candara" w:hAnsi="Candara" w:cs="Candara"/>
          <w:b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/</w:t>
      </w:r>
      <w:r>
        <w:rPr>
          <w:rFonts w:ascii="Candara" w:eastAsia="Candara" w:hAnsi="Candara" w:cs="Candara"/>
          <w:b/>
          <w:spacing w:val="1"/>
          <w:sz w:val="22"/>
          <w:szCs w:val="22"/>
        </w:rPr>
        <w:t xml:space="preserve"> m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b/>
          <w:sz w:val="22"/>
          <w:szCs w:val="22"/>
        </w:rPr>
        <w:t xml:space="preserve">. 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t</w:t>
      </w:r>
      <w:r>
        <w:rPr>
          <w:rFonts w:ascii="Candara" w:eastAsia="Candara" w:hAnsi="Candara" w:cs="Candara"/>
          <w:b/>
          <w:sz w:val="22"/>
          <w:szCs w:val="22"/>
        </w:rPr>
        <w:t>e</w:t>
      </w:r>
      <w:r>
        <w:rPr>
          <w:rFonts w:ascii="Candara" w:eastAsia="Candara" w:hAnsi="Candara" w:cs="Candara"/>
          <w:b/>
          <w:spacing w:val="-1"/>
          <w:sz w:val="22"/>
          <w:szCs w:val="22"/>
        </w:rPr>
        <w:t>r</w:t>
      </w:r>
      <w:r>
        <w:rPr>
          <w:rFonts w:ascii="Candara" w:eastAsia="Candara" w:hAnsi="Candara" w:cs="Candara"/>
          <w:b/>
          <w:sz w:val="22"/>
          <w:szCs w:val="22"/>
        </w:rPr>
        <w:t>en</w:t>
      </w:r>
    </w:p>
    <w:p w:rsidR="00C33778" w:rsidRDefault="00C33778">
      <w:pPr>
        <w:spacing w:line="200" w:lineRule="exact"/>
      </w:pPr>
    </w:p>
    <w:p w:rsidR="00C33778" w:rsidRDefault="00C33778">
      <w:pPr>
        <w:spacing w:line="200" w:lineRule="exact"/>
      </w:pPr>
    </w:p>
    <w:p w:rsidR="00C33778" w:rsidRDefault="00C33778">
      <w:pPr>
        <w:spacing w:before="17" w:line="240" w:lineRule="exact"/>
        <w:rPr>
          <w:sz w:val="24"/>
          <w:szCs w:val="24"/>
        </w:rPr>
      </w:pPr>
    </w:p>
    <w:p w:rsidR="00C33778" w:rsidRDefault="00B6633B">
      <w:pPr>
        <w:spacing w:before="10"/>
        <w:ind w:left="220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Val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ile i</w:t>
      </w:r>
      <w:r>
        <w:rPr>
          <w:rFonts w:ascii="Candara" w:eastAsia="Candara" w:hAnsi="Candara" w:cs="Candara"/>
          <w:spacing w:val="-2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il</w:t>
      </w:r>
      <w:r>
        <w:rPr>
          <w:rFonts w:ascii="Candara" w:eastAsia="Candara" w:hAnsi="Candara" w:cs="Candara"/>
          <w:spacing w:val="-4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b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z w:val="22"/>
          <w:szCs w:val="22"/>
        </w:rPr>
        <w:t>ni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i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e la 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t.</w:t>
      </w:r>
      <w:r>
        <w:rPr>
          <w:rFonts w:ascii="Candara" w:eastAsia="Candara" w:hAnsi="Candara" w:cs="Candara"/>
          <w:spacing w:val="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2</w:t>
      </w:r>
      <w:r>
        <w:rPr>
          <w:rFonts w:ascii="Candara" w:eastAsia="Candara" w:hAnsi="Candara" w:cs="Candara"/>
          <w:sz w:val="22"/>
          <w:szCs w:val="22"/>
        </w:rPr>
        <w:t>0</w:t>
      </w:r>
      <w:r>
        <w:rPr>
          <w:rFonts w:ascii="Candara" w:eastAsia="Candara" w:hAnsi="Candara" w:cs="Candara"/>
          <w:spacing w:val="-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i la </w:t>
      </w:r>
      <w:r>
        <w:rPr>
          <w:rFonts w:ascii="Candara" w:eastAsia="Candara" w:hAnsi="Candara" w:cs="Candara"/>
          <w:spacing w:val="-1"/>
          <w:sz w:val="22"/>
          <w:szCs w:val="22"/>
        </w:rPr>
        <w:t>ar</w:t>
      </w:r>
      <w:r>
        <w:rPr>
          <w:rFonts w:ascii="Candara" w:eastAsia="Candara" w:hAnsi="Candara" w:cs="Candara"/>
          <w:sz w:val="22"/>
          <w:szCs w:val="22"/>
        </w:rPr>
        <w:t xml:space="preserve">t. </w:t>
      </w:r>
      <w:r>
        <w:rPr>
          <w:rFonts w:ascii="Candara" w:eastAsia="Candara" w:hAnsi="Candara" w:cs="Candara"/>
          <w:spacing w:val="1"/>
          <w:sz w:val="22"/>
          <w:szCs w:val="22"/>
        </w:rPr>
        <w:t>2</w:t>
      </w:r>
      <w:r>
        <w:rPr>
          <w:rFonts w:ascii="Candara" w:eastAsia="Candara" w:hAnsi="Candara" w:cs="Candara"/>
          <w:sz w:val="22"/>
          <w:szCs w:val="22"/>
        </w:rPr>
        <w:t>1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e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p</w:t>
      </w:r>
      <w:r>
        <w:rPr>
          <w:rFonts w:ascii="Candara" w:eastAsia="Candara" w:hAnsi="Candara" w:cs="Candara"/>
          <w:sz w:val="22"/>
          <w:szCs w:val="22"/>
        </w:rPr>
        <w:t xml:space="preserve">lică 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nei p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, după </w:t>
      </w:r>
      <w:r>
        <w:rPr>
          <w:rFonts w:ascii="Candara" w:eastAsia="Candara" w:hAnsi="Candara" w:cs="Candara"/>
          <w:spacing w:val="-3"/>
          <w:sz w:val="22"/>
          <w:szCs w:val="22"/>
        </w:rPr>
        <w:t>f</w:t>
      </w:r>
      <w:r>
        <w:rPr>
          <w:rFonts w:ascii="Candara" w:eastAsia="Candara" w:hAnsi="Candara" w:cs="Candara"/>
          <w:spacing w:val="-1"/>
          <w:sz w:val="22"/>
          <w:szCs w:val="22"/>
        </w:rPr>
        <w:t>o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mu</w:t>
      </w:r>
      <w:r>
        <w:rPr>
          <w:rFonts w:ascii="Candara" w:eastAsia="Candara" w:hAnsi="Candara" w:cs="Candara"/>
          <w:sz w:val="22"/>
          <w:szCs w:val="22"/>
        </w:rPr>
        <w:t>le</w:t>
      </w:r>
      <w:r>
        <w:rPr>
          <w:rFonts w:ascii="Candara" w:eastAsia="Candara" w:hAnsi="Candara" w:cs="Candara"/>
          <w:spacing w:val="-1"/>
          <w:sz w:val="22"/>
          <w:szCs w:val="22"/>
        </w:rPr>
        <w:t>l</w:t>
      </w:r>
      <w:r>
        <w:rPr>
          <w:rFonts w:ascii="Candara" w:eastAsia="Candara" w:hAnsi="Candara" w:cs="Candara"/>
          <w:sz w:val="22"/>
          <w:szCs w:val="22"/>
        </w:rPr>
        <w:t>e:</w:t>
      </w:r>
    </w:p>
    <w:p w:rsidR="00C33778" w:rsidRDefault="00B6633B">
      <w:pPr>
        <w:spacing w:before="41" w:line="276" w:lineRule="auto"/>
        <w:ind w:left="940" w:right="6759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O</w:t>
      </w:r>
      <w:r>
        <w:rPr>
          <w:rFonts w:ascii="Candara" w:eastAsia="Candara" w:hAnsi="Candara" w:cs="Candara"/>
          <w:sz w:val="22"/>
          <w:szCs w:val="22"/>
        </w:rPr>
        <w:t>T=</w:t>
      </w:r>
      <w:r>
        <w:rPr>
          <w:rFonts w:ascii="Candara" w:eastAsia="Candara" w:hAnsi="Candara" w:cs="Candara"/>
          <w:spacing w:val="-2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/</w:t>
      </w:r>
      <w:r>
        <w:rPr>
          <w:rFonts w:ascii="Candara" w:eastAsia="Candara" w:hAnsi="Candara" w:cs="Candara"/>
          <w:sz w:val="22"/>
          <w:szCs w:val="22"/>
        </w:rPr>
        <w:t>St</w:t>
      </w:r>
      <w:r>
        <w:rPr>
          <w:rFonts w:ascii="Candara" w:eastAsia="Candara" w:hAnsi="Candara" w:cs="Candara"/>
          <w:spacing w:val="-1"/>
          <w:sz w:val="22"/>
          <w:szCs w:val="22"/>
        </w:rPr>
        <w:t>x</w:t>
      </w:r>
      <w:r>
        <w:rPr>
          <w:rFonts w:ascii="Candara" w:eastAsia="Candara" w:hAnsi="Candara" w:cs="Candara"/>
          <w:sz w:val="22"/>
          <w:szCs w:val="22"/>
        </w:rPr>
        <w:t>1</w:t>
      </w:r>
      <w:r>
        <w:rPr>
          <w:rFonts w:ascii="Candara" w:eastAsia="Candara" w:hAnsi="Candara" w:cs="Candara"/>
          <w:spacing w:val="-2"/>
          <w:sz w:val="22"/>
          <w:szCs w:val="22"/>
        </w:rPr>
        <w:t>0</w:t>
      </w:r>
      <w:r>
        <w:rPr>
          <w:rFonts w:ascii="Candara" w:eastAsia="Candara" w:hAnsi="Candara" w:cs="Candara"/>
          <w:sz w:val="22"/>
          <w:szCs w:val="22"/>
        </w:rPr>
        <w:t>0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-1"/>
          <w:sz w:val="22"/>
          <w:szCs w:val="22"/>
        </w:rPr>
        <w:t>(%</w:t>
      </w:r>
      <w:r>
        <w:rPr>
          <w:rFonts w:ascii="Candara" w:eastAsia="Candara" w:hAnsi="Candara" w:cs="Candara"/>
          <w:sz w:val="22"/>
          <w:szCs w:val="22"/>
        </w:rPr>
        <w:t xml:space="preserve">)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U</w:t>
      </w:r>
      <w:r>
        <w:rPr>
          <w:rFonts w:ascii="Candara" w:eastAsia="Candara" w:hAnsi="Candara" w:cs="Candara"/>
          <w:spacing w:val="1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=</w:t>
      </w:r>
      <w:r>
        <w:rPr>
          <w:rFonts w:ascii="Candara" w:eastAsia="Candara" w:hAnsi="Candara" w:cs="Candara"/>
          <w:spacing w:val="1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c</w:t>
      </w:r>
      <w:r>
        <w:rPr>
          <w:rFonts w:ascii="Candara" w:eastAsia="Candara" w:hAnsi="Candara" w:cs="Candara"/>
          <w:spacing w:val="1"/>
          <w:sz w:val="22"/>
          <w:szCs w:val="22"/>
        </w:rPr>
        <w:t>d/</w:t>
      </w:r>
      <w:r>
        <w:rPr>
          <w:rFonts w:ascii="Candara" w:eastAsia="Candara" w:hAnsi="Candara" w:cs="Candara"/>
          <w:spacing w:val="-2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>t</w:t>
      </w:r>
    </w:p>
    <w:p w:rsidR="00C33778" w:rsidRDefault="00C33778">
      <w:pPr>
        <w:spacing w:before="8" w:line="100" w:lineRule="exact"/>
        <w:rPr>
          <w:sz w:val="10"/>
          <w:szCs w:val="10"/>
        </w:rPr>
      </w:pPr>
    </w:p>
    <w:p w:rsidR="00C33778" w:rsidRDefault="00C33778">
      <w:pPr>
        <w:spacing w:line="200" w:lineRule="exact"/>
      </w:pPr>
    </w:p>
    <w:p w:rsidR="00C33778" w:rsidRDefault="00B6633B">
      <w:pPr>
        <w:ind w:left="928"/>
        <w:rPr>
          <w:rFonts w:ascii="Candara" w:eastAsia="Candara" w:hAnsi="Candara" w:cs="Candara"/>
          <w:sz w:val="22"/>
          <w:szCs w:val="22"/>
        </w:rPr>
      </w:pP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 xml:space="preserve">e:                 </w:t>
      </w:r>
      <w:r>
        <w:rPr>
          <w:rFonts w:ascii="Candara" w:eastAsia="Candara" w:hAnsi="Candara" w:cs="Candara"/>
          <w:spacing w:val="32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St</w:t>
      </w:r>
      <w:r>
        <w:rPr>
          <w:rFonts w:ascii="Candara" w:eastAsia="Candara" w:hAnsi="Candara" w:cs="Candara"/>
          <w:spacing w:val="1"/>
          <w:sz w:val="22"/>
          <w:szCs w:val="22"/>
        </w:rPr>
        <w:t xml:space="preserve"> </w:t>
      </w:r>
      <w:r>
        <w:rPr>
          <w:rFonts w:ascii="Candara" w:eastAsia="Candara" w:hAnsi="Candara" w:cs="Candara"/>
          <w:sz w:val="22"/>
          <w:szCs w:val="22"/>
        </w:rPr>
        <w:t>–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pacing w:val="-3"/>
          <w:sz w:val="22"/>
          <w:szCs w:val="22"/>
        </w:rPr>
        <w:t>p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a</w:t>
      </w:r>
      <w:r>
        <w:rPr>
          <w:rFonts w:ascii="Candara" w:eastAsia="Candara" w:hAnsi="Candara" w:cs="Candara"/>
          <w:spacing w:val="-1"/>
          <w:sz w:val="22"/>
          <w:szCs w:val="22"/>
        </w:rPr>
        <w:t>f</w:t>
      </w:r>
      <w:r>
        <w:rPr>
          <w:rFonts w:ascii="Candara" w:eastAsia="Candara" w:hAnsi="Candara" w:cs="Candara"/>
          <w:sz w:val="22"/>
          <w:szCs w:val="22"/>
        </w:rPr>
        <w:t>aţa p</w:t>
      </w:r>
      <w:r>
        <w:rPr>
          <w:rFonts w:ascii="Candara" w:eastAsia="Candara" w:hAnsi="Candara" w:cs="Candara"/>
          <w:spacing w:val="-1"/>
          <w:sz w:val="22"/>
          <w:szCs w:val="22"/>
        </w:rPr>
        <w:t>a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el</w:t>
      </w:r>
      <w:r>
        <w:rPr>
          <w:rFonts w:ascii="Candara" w:eastAsia="Candara" w:hAnsi="Candara" w:cs="Candara"/>
          <w:spacing w:val="-1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i </w:t>
      </w:r>
      <w:r>
        <w:rPr>
          <w:rFonts w:ascii="Candara" w:eastAsia="Candara" w:hAnsi="Candara" w:cs="Candara"/>
          <w:spacing w:val="-1"/>
          <w:sz w:val="22"/>
          <w:szCs w:val="22"/>
        </w:rPr>
        <w:t>(</w:t>
      </w:r>
      <w:r>
        <w:rPr>
          <w:rFonts w:ascii="Candara" w:eastAsia="Candara" w:hAnsi="Candara" w:cs="Candara"/>
          <w:sz w:val="22"/>
          <w:szCs w:val="22"/>
        </w:rPr>
        <w:t>aşa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 xml:space="preserve">m este </w:t>
      </w:r>
      <w:r>
        <w:rPr>
          <w:rFonts w:ascii="Candara" w:eastAsia="Candara" w:hAnsi="Candara" w:cs="Candara"/>
          <w:spacing w:val="-3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-1"/>
          <w:sz w:val="22"/>
          <w:szCs w:val="22"/>
        </w:rPr>
        <w:t>s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2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1"/>
          <w:sz w:val="22"/>
          <w:szCs w:val="22"/>
        </w:rPr>
        <w:t>s</w:t>
      </w:r>
      <w:r>
        <w:rPr>
          <w:rFonts w:ascii="Candara" w:eastAsia="Candara" w:hAnsi="Candara" w:cs="Candara"/>
          <w:sz w:val="22"/>
          <w:szCs w:val="22"/>
        </w:rPr>
        <w:t xml:space="preserve">ă </w:t>
      </w:r>
      <w:r>
        <w:rPr>
          <w:rFonts w:ascii="Candara" w:eastAsia="Candara" w:hAnsi="Candara" w:cs="Candara"/>
          <w:spacing w:val="-3"/>
          <w:sz w:val="22"/>
          <w:szCs w:val="22"/>
        </w:rPr>
        <w:t>î</w:t>
      </w:r>
      <w:r>
        <w:rPr>
          <w:rFonts w:ascii="Candara" w:eastAsia="Candara" w:hAnsi="Candara" w:cs="Candara"/>
          <w:sz w:val="22"/>
          <w:szCs w:val="22"/>
        </w:rPr>
        <w:t xml:space="preserve">n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z w:val="22"/>
          <w:szCs w:val="22"/>
        </w:rPr>
        <w:t>t</w:t>
      </w:r>
      <w:r>
        <w:rPr>
          <w:rFonts w:ascii="Candara" w:eastAsia="Candara" w:hAnsi="Candara" w:cs="Candara"/>
          <w:spacing w:val="-3"/>
          <w:sz w:val="22"/>
          <w:szCs w:val="22"/>
        </w:rPr>
        <w:t>e</w:t>
      </w:r>
      <w:r>
        <w:rPr>
          <w:rFonts w:ascii="Candara" w:eastAsia="Candara" w:hAnsi="Candara" w:cs="Candara"/>
          <w:sz w:val="22"/>
          <w:szCs w:val="22"/>
        </w:rPr>
        <w:t xml:space="preserve">a </w:t>
      </w:r>
      <w:r>
        <w:rPr>
          <w:rFonts w:ascii="Candara" w:eastAsia="Candara" w:hAnsi="Candara" w:cs="Candara"/>
          <w:spacing w:val="-1"/>
          <w:sz w:val="22"/>
          <w:szCs w:val="22"/>
        </w:rPr>
        <w:t>fu</w:t>
      </w:r>
      <w:r>
        <w:rPr>
          <w:rFonts w:ascii="Candara" w:eastAsia="Candara" w:hAnsi="Candara" w:cs="Candara"/>
          <w:sz w:val="22"/>
          <w:szCs w:val="22"/>
        </w:rPr>
        <w:t>n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z w:val="22"/>
          <w:szCs w:val="22"/>
        </w:rPr>
        <w:t>iară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ş</w:t>
      </w:r>
      <w:r>
        <w:rPr>
          <w:rFonts w:ascii="Candara" w:eastAsia="Candara" w:hAnsi="Candara" w:cs="Candara"/>
          <w:sz w:val="22"/>
          <w:szCs w:val="22"/>
        </w:rPr>
        <w:t>i</w:t>
      </w:r>
      <w:r>
        <w:rPr>
          <w:rFonts w:ascii="Candara" w:eastAsia="Candara" w:hAnsi="Candara" w:cs="Candara"/>
          <w:spacing w:val="-2"/>
          <w:sz w:val="22"/>
          <w:szCs w:val="22"/>
        </w:rPr>
        <w:t xml:space="preserve"> </w:t>
      </w:r>
      <w:r>
        <w:rPr>
          <w:rFonts w:ascii="Candara" w:eastAsia="Candara" w:hAnsi="Candara" w:cs="Candara"/>
          <w:spacing w:val="1"/>
          <w:sz w:val="22"/>
          <w:szCs w:val="22"/>
        </w:rPr>
        <w:t>c</w:t>
      </w:r>
      <w:r>
        <w:rPr>
          <w:rFonts w:ascii="Candara" w:eastAsia="Candara" w:hAnsi="Candara" w:cs="Candara"/>
          <w:spacing w:val="-3"/>
          <w:sz w:val="22"/>
          <w:szCs w:val="22"/>
        </w:rPr>
        <w:t>a</w:t>
      </w:r>
      <w:r>
        <w:rPr>
          <w:rFonts w:ascii="Candara" w:eastAsia="Candara" w:hAnsi="Candara" w:cs="Candara"/>
          <w:spacing w:val="1"/>
          <w:sz w:val="22"/>
          <w:szCs w:val="22"/>
        </w:rPr>
        <w:t>d</w:t>
      </w:r>
      <w:r>
        <w:rPr>
          <w:rFonts w:ascii="Candara" w:eastAsia="Candara" w:hAnsi="Candara" w:cs="Candara"/>
          <w:sz w:val="22"/>
          <w:szCs w:val="22"/>
        </w:rPr>
        <w:t>as</w:t>
      </w:r>
      <w:r>
        <w:rPr>
          <w:rFonts w:ascii="Candara" w:eastAsia="Candara" w:hAnsi="Candara" w:cs="Candara"/>
          <w:spacing w:val="-2"/>
          <w:sz w:val="22"/>
          <w:szCs w:val="22"/>
        </w:rPr>
        <w:t>t</w:t>
      </w:r>
      <w:r>
        <w:rPr>
          <w:rFonts w:ascii="Candara" w:eastAsia="Candara" w:hAnsi="Candara" w:cs="Candara"/>
          <w:spacing w:val="1"/>
          <w:sz w:val="22"/>
          <w:szCs w:val="22"/>
        </w:rPr>
        <w:t>r</w:t>
      </w:r>
      <w:r>
        <w:rPr>
          <w:rFonts w:ascii="Candara" w:eastAsia="Candara" w:hAnsi="Candara" w:cs="Candara"/>
          <w:spacing w:val="-1"/>
          <w:sz w:val="22"/>
          <w:szCs w:val="22"/>
        </w:rPr>
        <w:t>u</w:t>
      </w:r>
      <w:r>
        <w:rPr>
          <w:rFonts w:ascii="Candara" w:eastAsia="Candara" w:hAnsi="Candara" w:cs="Candara"/>
          <w:sz w:val="22"/>
          <w:szCs w:val="22"/>
        </w:rPr>
        <w:t>)</w:t>
      </w:r>
    </w:p>
    <w:p w:rsidR="00695323" w:rsidRDefault="00695323">
      <w:pPr>
        <w:ind w:left="928"/>
        <w:rPr>
          <w:rFonts w:ascii="Candara" w:eastAsia="Candara" w:hAnsi="Candara" w:cs="Candara"/>
          <w:sz w:val="22"/>
          <w:szCs w:val="22"/>
        </w:rPr>
      </w:pPr>
    </w:p>
    <w:p w:rsidR="00695323" w:rsidRDefault="00695323">
      <w:pPr>
        <w:ind w:left="928"/>
        <w:rPr>
          <w:rFonts w:ascii="Candara" w:eastAsia="Candara" w:hAnsi="Candara" w:cs="Candara"/>
          <w:sz w:val="22"/>
          <w:szCs w:val="22"/>
        </w:rPr>
      </w:pPr>
    </w:p>
    <w:p w:rsidR="00695323" w:rsidRPr="00695323" w:rsidRDefault="00695323" w:rsidP="00695323">
      <w:pPr>
        <w:rPr>
          <w:rFonts w:ascii="Garamond" w:hAnsi="Garamond"/>
          <w:b/>
          <w:sz w:val="22"/>
          <w:szCs w:val="22"/>
          <w:lang w:val="fr-FR"/>
        </w:rPr>
      </w:pPr>
    </w:p>
    <w:p w:rsidR="00695323" w:rsidRPr="00695323" w:rsidRDefault="00695323" w:rsidP="00695323">
      <w:pPr>
        <w:rPr>
          <w:rFonts w:ascii="Garamond" w:hAnsi="Garamond"/>
          <w:b/>
          <w:sz w:val="22"/>
          <w:szCs w:val="22"/>
          <w:lang w:val="fr-FR"/>
        </w:rPr>
      </w:pPr>
    </w:p>
    <w:p w:rsidR="00695323" w:rsidRPr="00695323" w:rsidRDefault="00695323" w:rsidP="00695323">
      <w:pPr>
        <w:rPr>
          <w:rFonts w:ascii="Garamond" w:hAnsi="Garamond"/>
          <w:b/>
          <w:sz w:val="22"/>
          <w:szCs w:val="22"/>
          <w:lang w:val="fr-FR"/>
        </w:rPr>
      </w:pPr>
    </w:p>
    <w:p w:rsidR="00695323" w:rsidRPr="00695323" w:rsidRDefault="00695323">
      <w:pPr>
        <w:ind w:left="928"/>
        <w:rPr>
          <w:rFonts w:ascii="Candara" w:eastAsia="Candara" w:hAnsi="Candara" w:cs="Candara"/>
          <w:sz w:val="22"/>
          <w:szCs w:val="22"/>
        </w:rPr>
      </w:pPr>
    </w:p>
    <w:sectPr w:rsidR="00695323" w:rsidRPr="00695323" w:rsidSect="00C33778">
      <w:type w:val="continuous"/>
      <w:pgSz w:w="11920" w:h="16840"/>
      <w:pgMar w:top="1240" w:right="1220" w:bottom="280" w:left="12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C4A" w:rsidRDefault="00925C4A" w:rsidP="00C33778">
      <w:r>
        <w:separator/>
      </w:r>
    </w:p>
  </w:endnote>
  <w:endnote w:type="continuationSeparator" w:id="1">
    <w:p w:rsidR="00925C4A" w:rsidRDefault="00925C4A" w:rsidP="00C33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2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78" w:rsidRDefault="00841C79">
    <w:pPr>
      <w:spacing w:line="200" w:lineRule="exact"/>
    </w:pPr>
    <w:r w:rsidRPr="00841C79">
      <w:pict>
        <v:group id="_x0000_s2055" style="position:absolute;margin-left:436.4pt;margin-top:805.7pt;width:0;height:36.35pt;z-index:-251660288;mso-position-horizontal-relative:page;mso-position-vertical-relative:page" coordorigin="8728,16114" coordsize="0,727">
          <v:shape id="_x0000_s2056" style="position:absolute;left:8728;top:16114;width:0;height:727" coordorigin="8728,16114" coordsize="0,727" path="m8728,16114r,724e" filled="f" strokecolor="#396" strokeweight="2.26pt">
            <v:path arrowok="t"/>
          </v:shape>
          <w10:wrap anchorx="page" anchory="page"/>
        </v:group>
      </w:pict>
    </w:r>
    <w:r w:rsidRPr="00841C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11.55pt;margin-top:806.7pt;width:120.3pt;height:11pt;z-index:-251659264;mso-position-horizontal-relative:page;mso-position-vertical-relative:page" filled="f" stroked="f">
          <v:textbox style="mso-next-textbox:#_x0000_s2054" inset="0,0,0,0">
            <w:txbxContent>
              <w:p w:rsidR="00C33778" w:rsidRDefault="00B6633B">
                <w:pPr>
                  <w:spacing w:line="180" w:lineRule="exact"/>
                  <w:ind w:left="20" w:right="-27"/>
                  <w:rPr>
                    <w:rFonts w:ascii="Candara" w:eastAsia="Candara" w:hAnsi="Candara" w:cs="Candara"/>
                    <w:sz w:val="18"/>
                    <w:szCs w:val="18"/>
                  </w:rPr>
                </w:pPr>
                <w:r>
                  <w:rPr>
                    <w:rFonts w:ascii="Candara" w:eastAsia="Candara" w:hAnsi="Candara" w:cs="Candara"/>
                    <w:spacing w:val="-1"/>
                    <w:position w:val="1"/>
                    <w:sz w:val="18"/>
                    <w:szCs w:val="18"/>
                  </w:rPr>
                  <w:t>Re</w:t>
                </w:r>
                <w:r>
                  <w:rPr>
                    <w:rFonts w:ascii="Candara" w:eastAsia="Candara" w:hAnsi="Candara" w:cs="Candara"/>
                    <w:spacing w:val="1"/>
                    <w:position w:val="1"/>
                    <w:sz w:val="18"/>
                    <w:szCs w:val="18"/>
                  </w:rPr>
                  <w:t>g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u</w:t>
                </w:r>
                <w:r>
                  <w:rPr>
                    <w:rFonts w:ascii="Candara" w:eastAsia="Candara" w:hAnsi="Candara" w:cs="Candara"/>
                    <w:spacing w:val="-1"/>
                    <w:position w:val="1"/>
                    <w:sz w:val="18"/>
                    <w:szCs w:val="18"/>
                  </w:rPr>
                  <w:t>l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am</w:t>
                </w:r>
                <w:r>
                  <w:rPr>
                    <w:rFonts w:ascii="Candara" w:eastAsia="Candara" w:hAnsi="Candara" w:cs="Candara"/>
                    <w:spacing w:val="-1"/>
                    <w:position w:val="1"/>
                    <w:sz w:val="18"/>
                    <w:szCs w:val="18"/>
                  </w:rPr>
                  <w:t>e</w:t>
                </w:r>
                <w:r>
                  <w:rPr>
                    <w:rFonts w:ascii="Candara" w:eastAsia="Candara" w:hAnsi="Candara" w:cs="Candara"/>
                    <w:spacing w:val="1"/>
                    <w:position w:val="1"/>
                    <w:sz w:val="18"/>
                    <w:szCs w:val="18"/>
                  </w:rPr>
                  <w:t>n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t Lo</w:t>
                </w:r>
                <w:r>
                  <w:rPr>
                    <w:rFonts w:ascii="Candara" w:eastAsia="Candara" w:hAnsi="Candara" w:cs="Candara"/>
                    <w:spacing w:val="1"/>
                    <w:position w:val="1"/>
                    <w:sz w:val="18"/>
                    <w:szCs w:val="18"/>
                  </w:rPr>
                  <w:t>c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 xml:space="preserve">al </w:t>
                </w:r>
                <w:r>
                  <w:rPr>
                    <w:rFonts w:ascii="Candara" w:eastAsia="Candara" w:hAnsi="Candara" w:cs="Candara"/>
                    <w:spacing w:val="2"/>
                    <w:position w:val="1"/>
                    <w:sz w:val="18"/>
                    <w:szCs w:val="18"/>
                  </w:rPr>
                  <w:t>d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e</w:t>
                </w:r>
                <w:r>
                  <w:rPr>
                    <w:rFonts w:ascii="Candara" w:eastAsia="Candara" w:hAnsi="Candara" w:cs="Candara"/>
                    <w:spacing w:val="-2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U</w:t>
                </w:r>
                <w:r>
                  <w:rPr>
                    <w:rFonts w:ascii="Candara" w:eastAsia="Candara" w:hAnsi="Candara" w:cs="Candara"/>
                    <w:spacing w:val="1"/>
                    <w:position w:val="1"/>
                    <w:sz w:val="18"/>
                    <w:szCs w:val="18"/>
                  </w:rPr>
                  <w:t>rb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a</w:t>
                </w:r>
                <w:r>
                  <w:rPr>
                    <w:rFonts w:ascii="Candara" w:eastAsia="Candara" w:hAnsi="Candara" w:cs="Candara"/>
                    <w:spacing w:val="1"/>
                    <w:position w:val="1"/>
                    <w:sz w:val="18"/>
                    <w:szCs w:val="18"/>
                  </w:rPr>
                  <w:t>n</w:t>
                </w:r>
                <w:r>
                  <w:rPr>
                    <w:rFonts w:ascii="Candara" w:eastAsia="Candara" w:hAnsi="Candara" w:cs="Candara"/>
                    <w:spacing w:val="-1"/>
                    <w:position w:val="1"/>
                    <w:sz w:val="18"/>
                    <w:szCs w:val="18"/>
                  </w:rPr>
                  <w:t>is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m</w:t>
                </w:r>
              </w:p>
            </w:txbxContent>
          </v:textbox>
          <w10:wrap anchorx="page" anchory="page"/>
        </v:shape>
      </w:pict>
    </w:r>
    <w:r w:rsidRPr="00841C79">
      <w:pict>
        <v:shape id="_x0000_s2053" type="#_x0000_t202" style="position:absolute;margin-left:439.8pt;margin-top:806.85pt;width:9.6pt;height:13.05pt;z-index:-251658240;mso-position-horizontal-relative:page;mso-position-vertical-relative:page" filled="f" stroked="f">
          <v:textbox style="mso-next-textbox:#_x0000_s2053" inset="0,0,0,0">
            <w:txbxContent>
              <w:p w:rsidR="00C33778" w:rsidRDefault="00841C7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B6633B">
                  <w:rPr>
                    <w:rFonts w:ascii="Calibri" w:eastAsia="Calibri" w:hAnsi="Calibri" w:cs="Calibri"/>
                    <w:b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77833">
                  <w:rPr>
                    <w:rFonts w:ascii="Calibri" w:eastAsia="Calibri" w:hAnsi="Calibri" w:cs="Calibri"/>
                    <w:b/>
                    <w:noProof/>
                    <w:position w:val="1"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C4A" w:rsidRDefault="00925C4A" w:rsidP="00C33778">
      <w:r>
        <w:separator/>
      </w:r>
    </w:p>
  </w:footnote>
  <w:footnote w:type="continuationSeparator" w:id="1">
    <w:p w:rsidR="00925C4A" w:rsidRDefault="00925C4A" w:rsidP="00C337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78" w:rsidRDefault="00841C79">
    <w:pPr>
      <w:spacing w:line="200" w:lineRule="exact"/>
    </w:pPr>
    <w:r w:rsidRPr="00841C79">
      <w:pict>
        <v:group id="_x0000_s2049" style="position:absolute;margin-left:66.35pt;margin-top:71.95pt;width:462.8pt;height:.6pt;z-index:-251657216;mso-position-horizontal-relative:page;mso-position-vertical-relative:page" coordorigin="1327,1439" coordsize="9256,12">
          <v:shape id="_x0000_s2052" style="position:absolute;left:1332;top:1445;width:2636;height:0" coordorigin="1332,1445" coordsize="2636,0" path="m1332,1445r2636,e" filled="f" strokeweight=".58pt">
            <v:path arrowok="t"/>
          </v:shape>
          <v:shape id="_x0000_s2051" style="position:absolute;left:3968;top:1445;width:10;height:0" coordorigin="3968,1445" coordsize="10,0" path="m3968,1445r10,e" filled="f" strokeweight=".58pt">
            <v:path arrowok="t"/>
          </v:shape>
          <v:shape id="_x0000_s2050" style="position:absolute;left:3978;top:1445;width:6599;height:0" coordorigin="3978,1445" coordsize="6599,0" path="m3978,1445r6598,e" filled="f" strokeweight=".58pt">
            <v:path arrowok="t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E6BED"/>
    <w:multiLevelType w:val="multilevel"/>
    <w:tmpl w:val="6F20B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3778"/>
    <w:rsid w:val="000247A6"/>
    <w:rsid w:val="00057B8B"/>
    <w:rsid w:val="001314CC"/>
    <w:rsid w:val="0015642C"/>
    <w:rsid w:val="00177833"/>
    <w:rsid w:val="001A3875"/>
    <w:rsid w:val="0026534B"/>
    <w:rsid w:val="002A7551"/>
    <w:rsid w:val="002A7650"/>
    <w:rsid w:val="00325EA7"/>
    <w:rsid w:val="00332CC7"/>
    <w:rsid w:val="00363C30"/>
    <w:rsid w:val="003D38D9"/>
    <w:rsid w:val="00401049"/>
    <w:rsid w:val="0040154A"/>
    <w:rsid w:val="00453E44"/>
    <w:rsid w:val="004E580A"/>
    <w:rsid w:val="004F30B3"/>
    <w:rsid w:val="0065350D"/>
    <w:rsid w:val="00695323"/>
    <w:rsid w:val="00823612"/>
    <w:rsid w:val="008376C9"/>
    <w:rsid w:val="00841C79"/>
    <w:rsid w:val="00847B5E"/>
    <w:rsid w:val="00854A9D"/>
    <w:rsid w:val="008D32E0"/>
    <w:rsid w:val="00914495"/>
    <w:rsid w:val="00925C4A"/>
    <w:rsid w:val="009B0E13"/>
    <w:rsid w:val="00A42B6F"/>
    <w:rsid w:val="00AF68D9"/>
    <w:rsid w:val="00B13AE5"/>
    <w:rsid w:val="00B6633B"/>
    <w:rsid w:val="00B85CD0"/>
    <w:rsid w:val="00BB0375"/>
    <w:rsid w:val="00C33778"/>
    <w:rsid w:val="00C65DA4"/>
    <w:rsid w:val="00CD70F8"/>
    <w:rsid w:val="00CF2B93"/>
    <w:rsid w:val="00D946E6"/>
    <w:rsid w:val="00EF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customStyle="1" w:styleId="Default">
    <w:name w:val="Default"/>
    <w:rsid w:val="00EF366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semiHidden/>
    <w:unhideWhenUsed/>
    <w:rsid w:val="008D32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2E0"/>
  </w:style>
  <w:style w:type="paragraph" w:styleId="Footer">
    <w:name w:val="footer"/>
    <w:basedOn w:val="Normal"/>
    <w:link w:val="FooterChar"/>
    <w:uiPriority w:val="99"/>
    <w:semiHidden/>
    <w:unhideWhenUsed/>
    <w:rsid w:val="008D32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2E0"/>
  </w:style>
  <w:style w:type="character" w:styleId="Hyperlink">
    <w:name w:val="Hyperlink"/>
    <w:basedOn w:val="DefaultParagraphFont"/>
    <w:uiPriority w:val="99"/>
    <w:unhideWhenUsed/>
    <w:rsid w:val="0069532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95323"/>
    <w:pPr>
      <w:spacing w:before="100" w:beforeAutospacing="1" w:after="100" w:afterAutospacing="1"/>
    </w:pPr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0AA1E-EFA8-419C-BD54-4FB23745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1927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cp:lastPrinted>2017-02-18T15:57:00Z</cp:lastPrinted>
  <dcterms:created xsi:type="dcterms:W3CDTF">2017-01-08T06:54:00Z</dcterms:created>
  <dcterms:modified xsi:type="dcterms:W3CDTF">2017-02-18T15:57:00Z</dcterms:modified>
</cp:coreProperties>
</file>